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EFF73" w14:textId="77777777" w:rsidR="004A4C66" w:rsidRPr="00BA3EAF" w:rsidRDefault="004A4C66" w:rsidP="00BA3EAF">
      <w:pPr>
        <w:pStyle w:val="Tekstpodstawowy"/>
        <w:keepNext/>
        <w:ind w:left="2124" w:hanging="2124"/>
        <w:jc w:val="both"/>
        <w:rPr>
          <w:sz w:val="20"/>
        </w:rPr>
      </w:pPr>
    </w:p>
    <w:p w14:paraId="65FAD23D" w14:textId="77777777" w:rsidR="00F56FA6" w:rsidRPr="00F7635C" w:rsidRDefault="00F56FA6" w:rsidP="00F56FA6">
      <w:pPr>
        <w:pStyle w:val="Nagwek"/>
        <w:jc w:val="right"/>
        <w:rPr>
          <w:b/>
          <w:bCs/>
          <w:smallCaps/>
        </w:rPr>
      </w:pPr>
      <w:bookmarkStart w:id="0" w:name="_Hlk102132442"/>
      <w:r w:rsidRPr="00F7635C">
        <w:rPr>
          <w:b/>
          <w:bCs/>
        </w:rPr>
        <w:t>Załącznik nr 1</w:t>
      </w:r>
      <w:r w:rsidR="00C8318E">
        <w:rPr>
          <w:b/>
          <w:bCs/>
        </w:rPr>
        <w:t xml:space="preserve"> do SWZ</w:t>
      </w:r>
    </w:p>
    <w:p w14:paraId="62606AD7" w14:textId="3096458C" w:rsidR="00F56FA6" w:rsidRPr="00F7635C" w:rsidRDefault="00F56FA6" w:rsidP="00F56FA6">
      <w:pPr>
        <w:jc w:val="right"/>
        <w:rPr>
          <w:b/>
          <w:bCs/>
        </w:rPr>
      </w:pPr>
      <w:r w:rsidRPr="00F7635C">
        <w:rPr>
          <w:b/>
          <w:bCs/>
        </w:rPr>
        <w:t xml:space="preserve">Nr sprawy : </w:t>
      </w:r>
      <w:r w:rsidR="002A31B1">
        <w:rPr>
          <w:b/>
          <w:bCs/>
        </w:rPr>
        <w:t>ZP.</w:t>
      </w:r>
      <w:r w:rsidR="00727C90">
        <w:rPr>
          <w:b/>
          <w:bCs/>
        </w:rPr>
        <w:t>3</w:t>
      </w:r>
      <w:r w:rsidR="002A31B1">
        <w:rPr>
          <w:b/>
          <w:bCs/>
        </w:rPr>
        <w:t>.202</w:t>
      </w:r>
      <w:r w:rsidR="00727C90">
        <w:rPr>
          <w:b/>
          <w:bCs/>
        </w:rPr>
        <w:t>5</w:t>
      </w:r>
    </w:p>
    <w:bookmarkEnd w:id="0"/>
    <w:p w14:paraId="27EF9D89" w14:textId="77777777" w:rsidR="00F56FA6" w:rsidRPr="00AF04D0" w:rsidRDefault="00F56FA6" w:rsidP="00F56FA6">
      <w:pPr>
        <w:spacing w:line="276" w:lineRule="auto"/>
        <w:jc w:val="both"/>
        <w:rPr>
          <w:b/>
        </w:rPr>
      </w:pPr>
      <w:r w:rsidRPr="00AF04D0">
        <w:rPr>
          <w:b/>
        </w:rPr>
        <w:t>Nazwa i adres WYKONAWCY</w:t>
      </w:r>
      <w:r w:rsidRPr="00AF04D0">
        <w:rPr>
          <w:rStyle w:val="Odwoanieprzypisudolnego"/>
          <w:b/>
        </w:rPr>
        <w:footnoteReference w:id="1"/>
      </w:r>
    </w:p>
    <w:p w14:paraId="2E7B6C09" w14:textId="77777777" w:rsidR="00F56FA6" w:rsidRPr="00AF04D0" w:rsidRDefault="00F56FA6" w:rsidP="00F56FA6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4FEC51E3" w14:textId="77777777" w:rsidR="00F56FA6" w:rsidRPr="00AF04D0" w:rsidRDefault="00F56FA6" w:rsidP="00F56FA6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Nazwa/Imię, nazwisko Wykonawcy:</w:t>
      </w:r>
    </w:p>
    <w:p w14:paraId="380E4948" w14:textId="77777777" w:rsidR="00F56FA6" w:rsidRPr="00AF04D0" w:rsidRDefault="00F56FA6" w:rsidP="00F56FA6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171E2481" w14:textId="77777777" w:rsidR="00F56FA6" w:rsidRPr="00AF04D0" w:rsidRDefault="00F56FA6" w:rsidP="00F56FA6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……………………………….…………………………………………………………………….……………….…</w:t>
      </w:r>
    </w:p>
    <w:p w14:paraId="7A6B1811" w14:textId="77777777" w:rsidR="00F56FA6" w:rsidRPr="00AF04D0" w:rsidRDefault="00F56FA6" w:rsidP="00F56FA6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79872EA5" w14:textId="77777777" w:rsidR="00F56FA6" w:rsidRPr="00AF04D0" w:rsidRDefault="00F56FA6" w:rsidP="00F56FA6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Zarejestrowany adres Wykonawcy:</w:t>
      </w:r>
    </w:p>
    <w:p w14:paraId="5215747D" w14:textId="77777777" w:rsidR="00F56FA6" w:rsidRPr="00AF04D0" w:rsidRDefault="00F56FA6" w:rsidP="00F56FA6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1C22C5B1" w14:textId="77777777" w:rsidR="00F56FA6" w:rsidRPr="00AF04D0" w:rsidRDefault="00F56FA6" w:rsidP="00F56FA6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ulica</w:t>
      </w:r>
      <w:r w:rsidRPr="00AF04D0">
        <w:rPr>
          <w:rFonts w:ascii="Times New Roman" w:hAnsi="Times New Roman"/>
          <w:color w:val="auto"/>
          <w:sz w:val="20"/>
          <w:szCs w:val="20"/>
        </w:rPr>
        <w:tab/>
        <w:t>nr domu</w:t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</w:p>
    <w:p w14:paraId="7D06C873" w14:textId="77777777" w:rsidR="00F56FA6" w:rsidRPr="00AF04D0" w:rsidRDefault="00F56FA6" w:rsidP="00F56FA6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kod</w:t>
      </w:r>
      <w:r w:rsidRPr="00AF04D0">
        <w:rPr>
          <w:rFonts w:ascii="Times New Roman" w:hAnsi="Times New Roman"/>
          <w:color w:val="auto"/>
          <w:sz w:val="20"/>
          <w:szCs w:val="20"/>
        </w:rPr>
        <w:tab/>
        <w:t>miejscowość</w:t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</w:p>
    <w:p w14:paraId="0844E9FA" w14:textId="77777777" w:rsidR="00F56FA6" w:rsidRPr="00AF04D0" w:rsidRDefault="00F56FA6" w:rsidP="00F56FA6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powiat</w:t>
      </w:r>
      <w:r w:rsidRPr="00AF04D0">
        <w:rPr>
          <w:rFonts w:ascii="Times New Roman" w:hAnsi="Times New Roman"/>
          <w:color w:val="auto"/>
          <w:sz w:val="20"/>
          <w:szCs w:val="20"/>
        </w:rPr>
        <w:tab/>
        <w:t xml:space="preserve"> województwo</w:t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</w:p>
    <w:p w14:paraId="56D0DB95" w14:textId="77777777" w:rsidR="00F56FA6" w:rsidRPr="00AF04D0" w:rsidRDefault="00F56FA6" w:rsidP="00F56FA6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tel.:</w:t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  <w:r w:rsidRPr="00AF04D0">
        <w:rPr>
          <w:rFonts w:ascii="Times New Roman" w:hAnsi="Times New Roman"/>
          <w:color w:val="auto"/>
          <w:sz w:val="20"/>
          <w:szCs w:val="20"/>
        </w:rPr>
        <w:tab/>
        <w:t>fax:……………………….. e-mail: ….………………..……………………</w:t>
      </w:r>
    </w:p>
    <w:p w14:paraId="2584D313" w14:textId="77777777" w:rsidR="00F56FA6" w:rsidRPr="00AF04D0" w:rsidRDefault="00F56FA6" w:rsidP="00F56FA6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NIP:</w:t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  <w:r w:rsidRPr="00AF04D0">
        <w:rPr>
          <w:rFonts w:ascii="Times New Roman" w:hAnsi="Times New Roman"/>
          <w:sz w:val="20"/>
          <w:szCs w:val="20"/>
        </w:rPr>
        <w:t>Bank/Nr konta</w:t>
      </w:r>
      <w:r w:rsidRPr="00AF04D0">
        <w:rPr>
          <w:rFonts w:ascii="Times New Roman" w:hAnsi="Times New Roman"/>
          <w:color w:val="auto"/>
          <w:sz w:val="20"/>
          <w:szCs w:val="20"/>
        </w:rPr>
        <w:t>:</w:t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</w:p>
    <w:p w14:paraId="73A2419D" w14:textId="77777777" w:rsidR="00FC2B34" w:rsidRPr="00AF04D0" w:rsidRDefault="00FC2B34" w:rsidP="00FC2B34">
      <w:pPr>
        <w:jc w:val="both"/>
        <w:rPr>
          <w:b/>
          <w:bCs/>
        </w:rPr>
      </w:pPr>
    </w:p>
    <w:p w14:paraId="32BC0957" w14:textId="77777777" w:rsidR="00F56FA6" w:rsidRPr="00AF04D0" w:rsidRDefault="00F56FA6" w:rsidP="00F56FA6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Do kontaktów z Zamawiającym w czasie trwania postępowania o udzielenie zamówienia wyznaczamy</w:t>
      </w:r>
    </w:p>
    <w:p w14:paraId="72BF1842" w14:textId="77777777" w:rsidR="00F56FA6" w:rsidRPr="00AF04D0" w:rsidRDefault="00F56FA6" w:rsidP="00F56FA6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 xml:space="preserve">(imię i nazwisko)  </w:t>
      </w:r>
      <w:r w:rsidRPr="00AF04D0">
        <w:rPr>
          <w:rFonts w:ascii="Times New Roman" w:hAnsi="Times New Roman"/>
          <w:color w:val="auto"/>
          <w:sz w:val="20"/>
          <w:szCs w:val="20"/>
        </w:rPr>
        <w:tab/>
        <w:t>tel</w:t>
      </w:r>
      <w:r w:rsidRPr="00AF04D0">
        <w:rPr>
          <w:rFonts w:ascii="Times New Roman" w:hAnsi="Times New Roman"/>
          <w:color w:val="auto"/>
          <w:sz w:val="20"/>
          <w:szCs w:val="20"/>
        </w:rPr>
        <w:tab/>
        <w:t>e-mail</w:t>
      </w:r>
      <w:r w:rsidRPr="00AF04D0">
        <w:rPr>
          <w:rFonts w:ascii="Times New Roman" w:hAnsi="Times New Roman"/>
          <w:color w:val="auto"/>
          <w:sz w:val="20"/>
          <w:szCs w:val="20"/>
        </w:rPr>
        <w:tab/>
      </w:r>
    </w:p>
    <w:p w14:paraId="28128B06" w14:textId="77777777" w:rsidR="00F56FA6" w:rsidRPr="00AF04D0" w:rsidRDefault="00F56FA6" w:rsidP="00F56FA6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F04D0">
        <w:rPr>
          <w:rFonts w:ascii="Times New Roman" w:hAnsi="Times New Roman"/>
          <w:color w:val="auto"/>
          <w:sz w:val="20"/>
          <w:szCs w:val="20"/>
        </w:rPr>
        <w:t>Osoba (osoby) uprawniona do podpisania umowy:..…………………..……………………….……………,</w:t>
      </w:r>
    </w:p>
    <w:p w14:paraId="6A6C1FFF" w14:textId="77777777" w:rsidR="00F56FA6" w:rsidRPr="00AF04D0" w:rsidRDefault="00F56FA6" w:rsidP="00F56FA6">
      <w:pPr>
        <w:spacing w:after="120"/>
        <w:jc w:val="center"/>
        <w:rPr>
          <w:b/>
        </w:rPr>
      </w:pPr>
    </w:p>
    <w:p w14:paraId="51146A07" w14:textId="77777777" w:rsidR="00F56FA6" w:rsidRPr="00AF04D0" w:rsidRDefault="00F56FA6" w:rsidP="00F56FA6">
      <w:pPr>
        <w:spacing w:after="120"/>
        <w:jc w:val="center"/>
        <w:rPr>
          <w:b/>
        </w:rPr>
      </w:pPr>
      <w:r w:rsidRPr="00AF04D0">
        <w:rPr>
          <w:b/>
        </w:rPr>
        <w:t>O F E R T A</w:t>
      </w:r>
    </w:p>
    <w:p w14:paraId="17347A11" w14:textId="77777777" w:rsidR="00F56FA6" w:rsidRPr="00AF04D0" w:rsidRDefault="00F56FA6" w:rsidP="00CA393B">
      <w:pPr>
        <w:spacing w:before="240" w:after="120"/>
      </w:pPr>
      <w:r w:rsidRPr="00AF04D0">
        <w:t xml:space="preserve">Niniejszym składam/y ofertę w postępowaniu o udzielenie zamówienia publicznego na zadanie pn. </w:t>
      </w:r>
    </w:p>
    <w:p w14:paraId="533BAAC0" w14:textId="77777777" w:rsidR="00F56FA6" w:rsidRPr="004A4DB4" w:rsidRDefault="004A4DB4" w:rsidP="00CA393B">
      <w:pPr>
        <w:pStyle w:val="Bezodstpw"/>
        <w:spacing w:before="240"/>
        <w:jc w:val="center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  <w:r w:rsidRPr="004A4DB4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D8191B" w:rsidRPr="00D8191B">
        <w:rPr>
          <w:rFonts w:ascii="Times New Roman" w:hAnsi="Times New Roman" w:cs="Times New Roman"/>
          <w:b/>
          <w:bCs/>
          <w:sz w:val="20"/>
          <w:szCs w:val="20"/>
        </w:rPr>
        <w:t xml:space="preserve">Dostawa artykułów spożywczych do stołówki szkolnej w Zespole Szkół im. W. Witosa </w:t>
      </w:r>
      <w:r w:rsidR="00D8191B" w:rsidRPr="00D8191B">
        <w:rPr>
          <w:rFonts w:ascii="Times New Roman" w:hAnsi="Times New Roman" w:cs="Times New Roman"/>
          <w:b/>
          <w:bCs/>
          <w:sz w:val="20"/>
          <w:szCs w:val="20"/>
        </w:rPr>
        <w:br/>
        <w:t>w Suchej Beskidzkiej</w:t>
      </w:r>
      <w:r w:rsidR="00F56FA6" w:rsidRPr="004A4DB4">
        <w:rPr>
          <w:rFonts w:ascii="Times New Roman" w:hAnsi="Times New Roman" w:cs="Times New Roman"/>
          <w:b/>
          <w:bCs/>
          <w:sz w:val="20"/>
          <w:szCs w:val="20"/>
        </w:rPr>
        <w:t xml:space="preserve">” </w:t>
      </w:r>
    </w:p>
    <w:p w14:paraId="33127A04" w14:textId="77777777" w:rsidR="00F56FA6" w:rsidRPr="00AF04D0" w:rsidRDefault="00F56FA6" w:rsidP="00CA393B">
      <w:pPr>
        <w:pStyle w:val="Standard"/>
        <w:spacing w:before="240"/>
        <w:ind w:left="-180" w:firstLine="180"/>
      </w:pPr>
      <w:r w:rsidRPr="00AF04D0">
        <w:t>zgodnie z wymogami określonymi w Specyfikacji warunków zamówienia i projekcie umowy.</w:t>
      </w:r>
    </w:p>
    <w:p w14:paraId="66DFC55D" w14:textId="77777777" w:rsidR="00F56FA6" w:rsidRPr="00D8191B" w:rsidRDefault="00F56FA6" w:rsidP="00001957">
      <w:pPr>
        <w:numPr>
          <w:ilvl w:val="0"/>
          <w:numId w:val="22"/>
        </w:numPr>
        <w:suppressAutoHyphens/>
        <w:spacing w:before="120"/>
        <w:ind w:left="357" w:hanging="357"/>
        <w:jc w:val="both"/>
        <w:rPr>
          <w:b/>
        </w:rPr>
      </w:pPr>
      <w:r w:rsidRPr="00AF04D0">
        <w:t>Oferuję/emy wykonanie przedmiotu zamówienia zgodnie z wymaganiami określonymi w SWZ, obliczone na podstawie zakładanego zakresu rzeczowego za wynagrodzeniem ryczałtowym, które nie przekroczy kwoty wykonania zamówienia:</w:t>
      </w:r>
    </w:p>
    <w:p w14:paraId="31A37FCA" w14:textId="140F9813" w:rsidR="00D8191B" w:rsidRPr="00792C8C" w:rsidRDefault="00D8191B" w:rsidP="00792C8C">
      <w:pPr>
        <w:suppressAutoHyphens/>
        <w:spacing w:before="120"/>
        <w:jc w:val="both"/>
        <w:rPr>
          <w:b/>
          <w:bCs/>
        </w:rPr>
      </w:pPr>
      <w:r w:rsidRPr="00792C8C">
        <w:rPr>
          <w:b/>
          <w:bCs/>
        </w:rPr>
        <w:t>Część 1……………</w:t>
      </w:r>
    </w:p>
    <w:p w14:paraId="686A3DA6" w14:textId="77777777" w:rsidR="00F56FA6" w:rsidRPr="00AF04D0" w:rsidRDefault="00F56FA6" w:rsidP="00FC1666">
      <w:pPr>
        <w:ind w:left="720"/>
        <w:rPr>
          <w:color w:val="000000"/>
        </w:rPr>
      </w:pPr>
      <w:r w:rsidRPr="00AF04D0">
        <w:t>Brutto</w:t>
      </w:r>
      <w:r w:rsidRPr="00AF04D0">
        <w:tab/>
        <w:t>………………………………… zł</w:t>
      </w:r>
      <w:r w:rsidR="00FC1666">
        <w:t>otych</w:t>
      </w:r>
      <w:r w:rsidRPr="00AF04D0">
        <w:br/>
      </w:r>
      <w:r w:rsidRPr="00AF04D0">
        <w:br/>
        <w:t>słownie złotych: ……………..………………………………………………………………………</w:t>
      </w:r>
      <w:r w:rsidRPr="00AF04D0">
        <w:br/>
      </w:r>
      <w:r w:rsidRPr="00AF04D0">
        <w:br/>
        <w:t xml:space="preserve">……………………………………………………………………………………………………….. </w:t>
      </w:r>
      <w:r w:rsidRPr="00AF04D0">
        <w:br/>
      </w:r>
    </w:p>
    <w:p w14:paraId="4ECBFE44" w14:textId="77777777" w:rsidR="00F56FA6" w:rsidRDefault="00F56FA6" w:rsidP="00F56FA6">
      <w:pPr>
        <w:ind w:left="720"/>
        <w:rPr>
          <w:color w:val="000000"/>
        </w:rPr>
      </w:pPr>
      <w:r w:rsidRPr="00AF04D0">
        <w:t>(na powyższą kwotę składa się cena netto + należny podatek VAT</w:t>
      </w:r>
      <w:r w:rsidRPr="00AF04D0">
        <w:rPr>
          <w:color w:val="000000"/>
        </w:rPr>
        <w:t xml:space="preserve">) </w:t>
      </w:r>
    </w:p>
    <w:p w14:paraId="6C7DB233" w14:textId="77777777" w:rsidR="00792C8C" w:rsidRDefault="00792C8C" w:rsidP="00792C8C">
      <w:pPr>
        <w:rPr>
          <w:b/>
          <w:bCs/>
        </w:rPr>
      </w:pPr>
    </w:p>
    <w:p w14:paraId="4D469ADF" w14:textId="4E496EB4" w:rsidR="00792C8C" w:rsidRPr="00792C8C" w:rsidRDefault="00792C8C" w:rsidP="00792C8C">
      <w:pPr>
        <w:suppressAutoHyphens/>
        <w:spacing w:before="120"/>
        <w:jc w:val="both"/>
        <w:rPr>
          <w:b/>
          <w:bCs/>
        </w:rPr>
      </w:pPr>
      <w:r w:rsidRPr="00792C8C">
        <w:rPr>
          <w:b/>
          <w:bCs/>
        </w:rPr>
        <w:t>Część 2……………</w:t>
      </w:r>
    </w:p>
    <w:p w14:paraId="28B04025" w14:textId="77777777" w:rsidR="00792C8C" w:rsidRPr="00AF04D0" w:rsidRDefault="00792C8C" w:rsidP="00792C8C">
      <w:pPr>
        <w:ind w:left="720"/>
        <w:rPr>
          <w:color w:val="000000"/>
        </w:rPr>
      </w:pPr>
      <w:r w:rsidRPr="00AF04D0">
        <w:t>Brutto</w:t>
      </w:r>
      <w:r w:rsidRPr="00AF04D0">
        <w:tab/>
        <w:t>………………………………… zł</w:t>
      </w:r>
      <w:r>
        <w:t>otych</w:t>
      </w:r>
      <w:r w:rsidRPr="00AF04D0">
        <w:br/>
      </w:r>
      <w:r w:rsidRPr="00AF04D0">
        <w:br/>
        <w:t>słownie złotych: ……………..………………………………………………………………………</w:t>
      </w:r>
      <w:r w:rsidRPr="00AF04D0">
        <w:br/>
      </w:r>
      <w:r w:rsidRPr="00AF04D0">
        <w:br/>
        <w:t xml:space="preserve">……………………………………………………………………………………………………….. </w:t>
      </w:r>
      <w:r w:rsidRPr="00AF04D0">
        <w:br/>
      </w:r>
    </w:p>
    <w:p w14:paraId="0C998AD6" w14:textId="77777777" w:rsidR="00792C8C" w:rsidRDefault="00792C8C" w:rsidP="00792C8C">
      <w:pPr>
        <w:ind w:left="720"/>
        <w:rPr>
          <w:color w:val="000000"/>
        </w:rPr>
      </w:pPr>
      <w:r w:rsidRPr="00AF04D0">
        <w:t>(na powyższą kwotę składa się cena netto + należny podatek VAT</w:t>
      </w:r>
      <w:r w:rsidRPr="00AF04D0">
        <w:rPr>
          <w:color w:val="000000"/>
        </w:rPr>
        <w:t xml:space="preserve">) </w:t>
      </w:r>
    </w:p>
    <w:p w14:paraId="1DE39263" w14:textId="77777777" w:rsidR="00792C8C" w:rsidRDefault="00792C8C" w:rsidP="00792C8C">
      <w:pPr>
        <w:suppressAutoHyphens/>
        <w:spacing w:before="120"/>
        <w:jc w:val="both"/>
        <w:rPr>
          <w:b/>
          <w:bCs/>
        </w:rPr>
      </w:pPr>
    </w:p>
    <w:p w14:paraId="7350C332" w14:textId="77777777" w:rsidR="00792C8C" w:rsidRDefault="00792C8C" w:rsidP="00792C8C">
      <w:pPr>
        <w:suppressAutoHyphens/>
        <w:spacing w:before="120"/>
        <w:jc w:val="both"/>
        <w:rPr>
          <w:b/>
          <w:bCs/>
        </w:rPr>
      </w:pPr>
    </w:p>
    <w:p w14:paraId="1F315BE8" w14:textId="77777777" w:rsidR="00792C8C" w:rsidRDefault="00792C8C" w:rsidP="00792C8C">
      <w:pPr>
        <w:suppressAutoHyphens/>
        <w:spacing w:before="120"/>
        <w:jc w:val="both"/>
        <w:rPr>
          <w:b/>
          <w:bCs/>
        </w:rPr>
      </w:pPr>
    </w:p>
    <w:p w14:paraId="5C6E7636" w14:textId="77777777" w:rsidR="00792C8C" w:rsidRDefault="00792C8C" w:rsidP="00792C8C">
      <w:pPr>
        <w:suppressAutoHyphens/>
        <w:spacing w:before="120"/>
        <w:jc w:val="both"/>
        <w:rPr>
          <w:b/>
          <w:bCs/>
        </w:rPr>
      </w:pPr>
    </w:p>
    <w:p w14:paraId="2C6B1E6E" w14:textId="439F96F1" w:rsidR="00792C8C" w:rsidRPr="00792C8C" w:rsidRDefault="00792C8C" w:rsidP="00792C8C">
      <w:pPr>
        <w:suppressAutoHyphens/>
        <w:spacing w:before="120"/>
        <w:jc w:val="both"/>
        <w:rPr>
          <w:b/>
          <w:bCs/>
        </w:rPr>
      </w:pPr>
      <w:r w:rsidRPr="00792C8C">
        <w:rPr>
          <w:b/>
          <w:bCs/>
        </w:rPr>
        <w:t>Część 3……………</w:t>
      </w:r>
    </w:p>
    <w:p w14:paraId="247B3D3A" w14:textId="77777777" w:rsidR="00792C8C" w:rsidRPr="00AF04D0" w:rsidRDefault="00792C8C" w:rsidP="00792C8C">
      <w:pPr>
        <w:ind w:left="720"/>
        <w:rPr>
          <w:color w:val="000000"/>
        </w:rPr>
      </w:pPr>
      <w:r w:rsidRPr="00AF04D0">
        <w:t>Brutto</w:t>
      </w:r>
      <w:r w:rsidRPr="00AF04D0">
        <w:tab/>
        <w:t>………………………………… zł</w:t>
      </w:r>
      <w:r>
        <w:t>otych</w:t>
      </w:r>
      <w:r w:rsidRPr="00AF04D0">
        <w:br/>
      </w:r>
      <w:r w:rsidRPr="00AF04D0">
        <w:br/>
        <w:t>słownie złotych: ……………..………………………………………………………………………</w:t>
      </w:r>
      <w:r w:rsidRPr="00AF04D0">
        <w:br/>
      </w:r>
      <w:r w:rsidRPr="00AF04D0">
        <w:br/>
        <w:t xml:space="preserve">……………………………………………………………………………………………………….. </w:t>
      </w:r>
      <w:r w:rsidRPr="00AF04D0">
        <w:br/>
      </w:r>
    </w:p>
    <w:p w14:paraId="26E896B0" w14:textId="77777777" w:rsidR="00792C8C" w:rsidRDefault="00792C8C" w:rsidP="00792C8C">
      <w:pPr>
        <w:ind w:left="720"/>
        <w:rPr>
          <w:color w:val="000000"/>
        </w:rPr>
      </w:pPr>
      <w:r w:rsidRPr="00AF04D0">
        <w:t>(na powyższą kwotę składa się cena netto + należny podatek VAT</w:t>
      </w:r>
      <w:r w:rsidRPr="00AF04D0">
        <w:rPr>
          <w:color w:val="000000"/>
        </w:rPr>
        <w:t xml:space="preserve">) </w:t>
      </w:r>
    </w:p>
    <w:p w14:paraId="3BDC1930" w14:textId="77777777" w:rsidR="00792C8C" w:rsidRDefault="00792C8C" w:rsidP="00792C8C">
      <w:pPr>
        <w:rPr>
          <w:color w:val="000000"/>
        </w:rPr>
      </w:pPr>
    </w:p>
    <w:p w14:paraId="7DF42FEB" w14:textId="77777777" w:rsidR="00792C8C" w:rsidRDefault="00792C8C" w:rsidP="00792C8C">
      <w:pPr>
        <w:rPr>
          <w:color w:val="000000"/>
        </w:rPr>
      </w:pPr>
    </w:p>
    <w:p w14:paraId="1760DEAE" w14:textId="14FBAF0B" w:rsidR="00792C8C" w:rsidRPr="00792C8C" w:rsidRDefault="00792C8C" w:rsidP="00792C8C">
      <w:pPr>
        <w:suppressAutoHyphens/>
        <w:spacing w:before="120"/>
        <w:jc w:val="both"/>
        <w:rPr>
          <w:b/>
          <w:bCs/>
        </w:rPr>
      </w:pPr>
      <w:r w:rsidRPr="00792C8C">
        <w:rPr>
          <w:b/>
          <w:bCs/>
        </w:rPr>
        <w:t>Część 4……………</w:t>
      </w:r>
    </w:p>
    <w:p w14:paraId="7A4B69E9" w14:textId="77777777" w:rsidR="00792C8C" w:rsidRPr="00AF04D0" w:rsidRDefault="00792C8C" w:rsidP="00792C8C">
      <w:pPr>
        <w:ind w:left="720"/>
        <w:rPr>
          <w:color w:val="000000"/>
        </w:rPr>
      </w:pPr>
      <w:r w:rsidRPr="00AF04D0">
        <w:t>Brutto</w:t>
      </w:r>
      <w:r w:rsidRPr="00AF04D0">
        <w:tab/>
        <w:t>………………………………… zł</w:t>
      </w:r>
      <w:r>
        <w:t>otych</w:t>
      </w:r>
      <w:r w:rsidRPr="00AF04D0">
        <w:br/>
      </w:r>
      <w:r w:rsidRPr="00AF04D0">
        <w:br/>
        <w:t>słownie złotych: ……………..………………………………………………………………………</w:t>
      </w:r>
      <w:r w:rsidRPr="00AF04D0">
        <w:br/>
      </w:r>
      <w:r w:rsidRPr="00AF04D0">
        <w:br/>
        <w:t xml:space="preserve">……………………………………………………………………………………………………….. </w:t>
      </w:r>
      <w:r w:rsidRPr="00AF04D0">
        <w:br/>
      </w:r>
    </w:p>
    <w:p w14:paraId="3A2B1265" w14:textId="77777777" w:rsidR="00792C8C" w:rsidRDefault="00792C8C" w:rsidP="00792C8C">
      <w:pPr>
        <w:ind w:left="720"/>
        <w:rPr>
          <w:color w:val="000000"/>
        </w:rPr>
      </w:pPr>
      <w:r w:rsidRPr="00AF04D0">
        <w:t>(na powyższą kwotę składa się cena netto + należny podatek VAT</w:t>
      </w:r>
      <w:r w:rsidRPr="00AF04D0">
        <w:rPr>
          <w:color w:val="000000"/>
        </w:rPr>
        <w:t xml:space="preserve">) </w:t>
      </w:r>
    </w:p>
    <w:p w14:paraId="5D0C5FE0" w14:textId="77777777" w:rsidR="00792C8C" w:rsidRDefault="00792C8C" w:rsidP="00792C8C">
      <w:pPr>
        <w:rPr>
          <w:color w:val="000000"/>
        </w:rPr>
      </w:pPr>
    </w:p>
    <w:p w14:paraId="4AD7142B" w14:textId="77777777" w:rsidR="00792C8C" w:rsidRDefault="00792C8C" w:rsidP="00792C8C">
      <w:pPr>
        <w:rPr>
          <w:color w:val="000000"/>
        </w:rPr>
      </w:pPr>
    </w:p>
    <w:p w14:paraId="134BB74D" w14:textId="3E254A86" w:rsidR="00792C8C" w:rsidRPr="00792C8C" w:rsidRDefault="00792C8C" w:rsidP="00792C8C">
      <w:pPr>
        <w:suppressAutoHyphens/>
        <w:spacing w:before="120"/>
        <w:jc w:val="both"/>
        <w:rPr>
          <w:b/>
          <w:bCs/>
        </w:rPr>
      </w:pPr>
      <w:r w:rsidRPr="00792C8C">
        <w:rPr>
          <w:b/>
          <w:bCs/>
        </w:rPr>
        <w:t>Część 5……………</w:t>
      </w:r>
    </w:p>
    <w:p w14:paraId="5AC3B261" w14:textId="77777777" w:rsidR="00792C8C" w:rsidRPr="00AF04D0" w:rsidRDefault="00792C8C" w:rsidP="00792C8C">
      <w:pPr>
        <w:ind w:left="720"/>
        <w:rPr>
          <w:color w:val="000000"/>
        </w:rPr>
      </w:pPr>
      <w:r w:rsidRPr="00AF04D0">
        <w:t>Brutto</w:t>
      </w:r>
      <w:r w:rsidRPr="00AF04D0">
        <w:tab/>
        <w:t>………………………………… zł</w:t>
      </w:r>
      <w:r>
        <w:t>otych</w:t>
      </w:r>
      <w:r w:rsidRPr="00AF04D0">
        <w:br/>
      </w:r>
      <w:r w:rsidRPr="00AF04D0">
        <w:br/>
        <w:t>słownie złotych: ……………..………………………………………………………………………</w:t>
      </w:r>
      <w:r w:rsidRPr="00AF04D0">
        <w:br/>
      </w:r>
      <w:r w:rsidRPr="00AF04D0">
        <w:br/>
        <w:t xml:space="preserve">……………………………………………………………………………………………………….. </w:t>
      </w:r>
      <w:r w:rsidRPr="00AF04D0">
        <w:br/>
      </w:r>
    </w:p>
    <w:p w14:paraId="209F0FED" w14:textId="77777777" w:rsidR="00792C8C" w:rsidRDefault="00792C8C" w:rsidP="00792C8C">
      <w:pPr>
        <w:ind w:left="720"/>
        <w:rPr>
          <w:color w:val="000000"/>
        </w:rPr>
      </w:pPr>
      <w:r w:rsidRPr="00AF04D0">
        <w:t>(na powyższą kwotę składa się cena netto + należny podatek VAT</w:t>
      </w:r>
      <w:r w:rsidRPr="00AF04D0">
        <w:rPr>
          <w:color w:val="000000"/>
        </w:rPr>
        <w:t xml:space="preserve">) </w:t>
      </w:r>
    </w:p>
    <w:p w14:paraId="44C34C1C" w14:textId="77777777" w:rsidR="00792C8C" w:rsidRPr="00792C8C" w:rsidRDefault="00792C8C" w:rsidP="00792C8C">
      <w:pPr>
        <w:rPr>
          <w:color w:val="000000"/>
        </w:rPr>
      </w:pPr>
    </w:p>
    <w:p w14:paraId="4BBD457C" w14:textId="6092899B" w:rsidR="00F56FA6" w:rsidRPr="00AF04D0" w:rsidRDefault="00F56FA6" w:rsidP="00001957">
      <w:pPr>
        <w:numPr>
          <w:ilvl w:val="0"/>
          <w:numId w:val="22"/>
        </w:numPr>
        <w:suppressAutoHyphens/>
        <w:spacing w:before="120"/>
        <w:ind w:left="357" w:hanging="357"/>
      </w:pPr>
      <w:r w:rsidRPr="00AF04D0">
        <w:rPr>
          <w:b/>
        </w:rPr>
        <w:t xml:space="preserve">Termin realizacji zamówienia: </w:t>
      </w:r>
      <w:r w:rsidR="00545559">
        <w:rPr>
          <w:b/>
        </w:rPr>
        <w:t>01.01.2026 – 31.12.2026 r.</w:t>
      </w:r>
    </w:p>
    <w:p w14:paraId="371F7EB0" w14:textId="77777777" w:rsidR="00F56FA6" w:rsidRPr="00AF04D0" w:rsidRDefault="00F56FA6" w:rsidP="00001957">
      <w:pPr>
        <w:numPr>
          <w:ilvl w:val="0"/>
          <w:numId w:val="22"/>
        </w:numPr>
        <w:suppressAutoHyphens/>
        <w:spacing w:before="120"/>
        <w:ind w:left="357" w:hanging="357"/>
        <w:rPr>
          <w:b/>
        </w:rPr>
      </w:pPr>
      <w:r w:rsidRPr="00AF04D0">
        <w:rPr>
          <w:b/>
        </w:rPr>
        <w:t xml:space="preserve">Warunki płatności: </w:t>
      </w:r>
      <w:r w:rsidRPr="00AF04D0">
        <w:t>zgodnie z wzorem umowy</w:t>
      </w:r>
      <w:r w:rsidRPr="00AF04D0">
        <w:rPr>
          <w:b/>
        </w:rPr>
        <w:t xml:space="preserve">. </w:t>
      </w:r>
    </w:p>
    <w:p w14:paraId="4E4BFB35" w14:textId="77777777" w:rsidR="00463CDA" w:rsidRPr="00AF04D0" w:rsidRDefault="00463CDA" w:rsidP="00001957">
      <w:pPr>
        <w:numPr>
          <w:ilvl w:val="0"/>
          <w:numId w:val="22"/>
        </w:numPr>
        <w:suppressAutoHyphens/>
        <w:spacing w:before="120"/>
        <w:ind w:left="357" w:hanging="357"/>
        <w:rPr>
          <w:b/>
        </w:rPr>
      </w:pPr>
      <w:r w:rsidRPr="00AF04D0">
        <w:rPr>
          <w:b/>
        </w:rPr>
        <w:t>Oświadczam/y, że do wyceny oferty zastosowaliśmy:</w:t>
      </w:r>
    </w:p>
    <w:p w14:paraId="53F0EEDA" w14:textId="77777777" w:rsidR="00463CDA" w:rsidRPr="00AF04D0" w:rsidRDefault="00463CDA" w:rsidP="00463CDA">
      <w:pPr>
        <w:pStyle w:val="Adreszwrotnynakopercie"/>
        <w:spacing w:after="120"/>
        <w:ind w:left="284"/>
        <w:jc w:val="both"/>
        <w:rPr>
          <w:rFonts w:ascii="Times New Roman" w:hAnsi="Times New Roman" w:cs="Times New Roman"/>
        </w:rPr>
      </w:pPr>
      <w:r w:rsidRPr="00AF04D0">
        <w:rPr>
          <w:rFonts w:ascii="Times New Roman" w:hAnsi="Times New Roman" w:cs="Times New Roman"/>
        </w:rPr>
        <w:t xml:space="preserve">- </w:t>
      </w:r>
      <w:r w:rsidR="00D8191B">
        <w:rPr>
          <w:rFonts w:ascii="Times New Roman" w:hAnsi="Times New Roman" w:cs="Times New Roman"/>
        </w:rPr>
        <w:t>produkty</w:t>
      </w:r>
      <w:r w:rsidRPr="00AF04D0">
        <w:rPr>
          <w:rFonts w:ascii="Times New Roman" w:hAnsi="Times New Roman" w:cs="Times New Roman"/>
        </w:rPr>
        <w:t xml:space="preserve"> o parametrach wskazanych w opisie przedmiotu zamówienia*</w:t>
      </w:r>
    </w:p>
    <w:p w14:paraId="5D080FCA" w14:textId="77777777" w:rsidR="00463CDA" w:rsidRDefault="00463CDA" w:rsidP="00463CDA">
      <w:pPr>
        <w:pStyle w:val="Adreszwrotnynakopercie"/>
        <w:ind w:left="284"/>
        <w:jc w:val="both"/>
        <w:rPr>
          <w:rFonts w:ascii="Times New Roman" w:hAnsi="Times New Roman" w:cs="Times New Roman"/>
        </w:rPr>
      </w:pPr>
      <w:r w:rsidRPr="00AF04D0">
        <w:rPr>
          <w:rFonts w:ascii="Times New Roman" w:hAnsi="Times New Roman" w:cs="Times New Roman"/>
        </w:rPr>
        <w:t xml:space="preserve">- </w:t>
      </w:r>
      <w:r w:rsidR="00D8191B">
        <w:rPr>
          <w:rFonts w:ascii="Times New Roman" w:hAnsi="Times New Roman" w:cs="Times New Roman"/>
        </w:rPr>
        <w:t>produkty</w:t>
      </w:r>
      <w:r w:rsidRPr="00AF04D0">
        <w:rPr>
          <w:rFonts w:ascii="Times New Roman" w:hAnsi="Times New Roman" w:cs="Times New Roman"/>
        </w:rPr>
        <w:t xml:space="preserve"> o parametrach równoważnych do wskazanych w opisie przedmiotu zamówienia*</w:t>
      </w:r>
      <w:r w:rsidR="005C302B">
        <w:rPr>
          <w:rFonts w:ascii="Times New Roman" w:hAnsi="Times New Roman" w:cs="Times New Roman"/>
        </w:rPr>
        <w:t xml:space="preserve"> (jeżeli zostały zastosowane – proszę wymienić jakie)…………………………………………………………………</w:t>
      </w:r>
    </w:p>
    <w:p w14:paraId="1055DFA8" w14:textId="70B5E07D" w:rsidR="00AB6D5E" w:rsidRPr="00545559" w:rsidRDefault="005C302B" w:rsidP="00545559">
      <w:pPr>
        <w:pStyle w:val="Adreszwrotnynakoperci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71F2F1" w14:textId="77777777" w:rsidR="00F56FA6" w:rsidRPr="00AF04D0" w:rsidRDefault="00F56FA6" w:rsidP="00001957">
      <w:pPr>
        <w:numPr>
          <w:ilvl w:val="0"/>
          <w:numId w:val="22"/>
        </w:numPr>
        <w:suppressAutoHyphens/>
        <w:spacing w:before="120"/>
        <w:ind w:left="357" w:hanging="357"/>
        <w:rPr>
          <w:b/>
        </w:rPr>
      </w:pPr>
      <w:r w:rsidRPr="00AF04D0">
        <w:rPr>
          <w:b/>
        </w:rPr>
        <w:t xml:space="preserve">Niniejszym oświadczam/y, że: </w:t>
      </w:r>
    </w:p>
    <w:p w14:paraId="3381E942" w14:textId="77777777" w:rsidR="00F56FA6" w:rsidRPr="00AF04D0" w:rsidRDefault="00F56FA6" w:rsidP="00001957">
      <w:pPr>
        <w:numPr>
          <w:ilvl w:val="1"/>
          <w:numId w:val="23"/>
        </w:numPr>
        <w:suppressAutoHyphens/>
        <w:spacing w:before="120" w:line="360" w:lineRule="auto"/>
      </w:pPr>
      <w:r w:rsidRPr="00AF04D0">
        <w:t>zapoznaliśmy się z warunkami zamówienia i przyjmujemy je bez zastrzeżeń;</w:t>
      </w:r>
    </w:p>
    <w:p w14:paraId="19DE5D6C" w14:textId="77777777" w:rsidR="00F56FA6" w:rsidRPr="00AF04D0" w:rsidRDefault="00F56FA6" w:rsidP="00001957">
      <w:pPr>
        <w:numPr>
          <w:ilvl w:val="1"/>
          <w:numId w:val="23"/>
        </w:numPr>
        <w:suppressAutoHyphens/>
        <w:spacing w:before="120" w:line="360" w:lineRule="auto"/>
        <w:ind w:left="1360" w:hanging="680"/>
      </w:pPr>
      <w:r w:rsidRPr="00AF04D0">
        <w:t xml:space="preserve"> zapoznaliśmy się z projektowanymi postanowieniami umownymi załączonymi do SWZ, akceptujemy i przyjmujemy je bez zastrzeżeń;</w:t>
      </w:r>
    </w:p>
    <w:p w14:paraId="02B2C6EA" w14:textId="77777777" w:rsidR="00F56FA6" w:rsidRPr="00AF04D0" w:rsidRDefault="00F56FA6" w:rsidP="00001957">
      <w:pPr>
        <w:numPr>
          <w:ilvl w:val="1"/>
          <w:numId w:val="23"/>
        </w:numPr>
        <w:suppressAutoHyphens/>
        <w:spacing w:before="120" w:line="360" w:lineRule="auto"/>
        <w:ind w:left="1360" w:hanging="680"/>
      </w:pPr>
      <w:r w:rsidRPr="00AF04D0">
        <w:t>w przypadku udzielenia zamówienia zobowiązuję się do zawarcia umowy w miejscu i w terminie wskazanym przez Zamawiającego;</w:t>
      </w:r>
    </w:p>
    <w:p w14:paraId="1F85A7D9" w14:textId="77777777" w:rsidR="00F56FA6" w:rsidRPr="00AF04D0" w:rsidRDefault="00F56FA6" w:rsidP="00001957">
      <w:pPr>
        <w:numPr>
          <w:ilvl w:val="1"/>
          <w:numId w:val="23"/>
        </w:numPr>
        <w:suppressAutoHyphens/>
        <w:spacing w:before="120" w:line="360" w:lineRule="auto"/>
        <w:ind w:left="1360" w:hanging="680"/>
      </w:pPr>
      <w:r w:rsidRPr="00AF04D0">
        <w:t>zapoznaliśmy się z klauzulą informacyjną o przetwarzaniu danych osobowych zawartą  w pkt. 2</w:t>
      </w:r>
      <w:r w:rsidR="00FC2B34" w:rsidRPr="00AF04D0">
        <w:t>4</w:t>
      </w:r>
      <w:r w:rsidRPr="00AF04D0">
        <w:t xml:space="preserve"> SWZ;</w:t>
      </w:r>
    </w:p>
    <w:p w14:paraId="6584E315" w14:textId="77777777" w:rsidR="00F56FA6" w:rsidRPr="00AF04D0" w:rsidRDefault="00F56FA6" w:rsidP="00001957">
      <w:pPr>
        <w:numPr>
          <w:ilvl w:val="1"/>
          <w:numId w:val="23"/>
        </w:numPr>
        <w:suppressAutoHyphens/>
        <w:spacing w:before="120" w:line="360" w:lineRule="auto"/>
        <w:ind w:left="1360" w:hanging="680"/>
      </w:pPr>
      <w:r w:rsidRPr="00AF04D0">
        <w:t>przedmiot oferty jest zgodny z przedmiotem zamówienia;</w:t>
      </w:r>
    </w:p>
    <w:p w14:paraId="360896C3" w14:textId="77777777" w:rsidR="00F56FA6" w:rsidRPr="00AF04D0" w:rsidRDefault="00F56FA6" w:rsidP="00001957">
      <w:pPr>
        <w:numPr>
          <w:ilvl w:val="1"/>
          <w:numId w:val="23"/>
        </w:numPr>
        <w:suppressAutoHyphens/>
        <w:spacing w:before="120" w:line="360" w:lineRule="auto"/>
        <w:ind w:left="1360" w:hanging="680"/>
      </w:pPr>
      <w:r w:rsidRPr="00AF04D0">
        <w:t>jesteśmy związani niniejszą ofertą przez okres wskazany w SWZ,</w:t>
      </w:r>
      <w:r w:rsidR="00BC4672" w:rsidRPr="00AF04D0">
        <w:t xml:space="preserve"> czyli przez okres </w:t>
      </w:r>
      <w:r w:rsidR="003534F8">
        <w:t>30</w:t>
      </w:r>
      <w:r w:rsidR="00BC4672" w:rsidRPr="00AF04D0">
        <w:t xml:space="preserve"> dni</w:t>
      </w:r>
      <w:r w:rsidRPr="00AF04D0">
        <w:t xml:space="preserve"> licząc od dnia składania ofert;</w:t>
      </w:r>
    </w:p>
    <w:p w14:paraId="028C9388" w14:textId="77777777" w:rsidR="00F56FA6" w:rsidRPr="00AF04D0" w:rsidRDefault="00F56FA6" w:rsidP="00001957">
      <w:pPr>
        <w:numPr>
          <w:ilvl w:val="0"/>
          <w:numId w:val="23"/>
        </w:numPr>
        <w:suppressAutoHyphens/>
        <w:spacing w:before="120" w:line="360" w:lineRule="auto"/>
        <w:jc w:val="both"/>
      </w:pPr>
      <w:r w:rsidRPr="00AF04D0">
        <w:lastRenderedPageBreak/>
        <w:t xml:space="preserve">Zamawiający ma możliwość uzyskania dostępu podmiotowych środków dowodowych. Podmiotowe środki dowodowe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AF04D0">
        <w:rPr>
          <w:i/>
        </w:rPr>
        <w:t>(należy wpisać znak sprawy nadany przez zamawiającego lub inną informację identyfikującą dokument, które jest w posiadaniu zamawiającego</w:t>
      </w:r>
      <w:r w:rsidRPr="00AF04D0">
        <w:t xml:space="preserve">) </w:t>
      </w:r>
      <w:r w:rsidR="003E1E84">
        <w:br/>
      </w:r>
      <w:r w:rsidRPr="00AF04D0">
        <w:t>i są nadal aktualne.</w:t>
      </w:r>
    </w:p>
    <w:p w14:paraId="66046FF7" w14:textId="77777777" w:rsidR="00F56FA6" w:rsidRPr="00AF04D0" w:rsidRDefault="00F56FA6" w:rsidP="00001957">
      <w:pPr>
        <w:numPr>
          <w:ilvl w:val="0"/>
          <w:numId w:val="23"/>
        </w:numPr>
        <w:suppressAutoHyphens/>
        <w:spacing w:before="120" w:line="360" w:lineRule="auto"/>
      </w:pPr>
      <w:r w:rsidRPr="00AF04D0">
        <w:rPr>
          <w:b/>
        </w:rPr>
        <w:t>Oświadczam/y</w:t>
      </w:r>
      <w:r w:rsidRPr="00AF04D0">
        <w:t>, że za wyjątkiem następujących informacji i dokumentów ……………………..…….. wydzielonych oraz zawartych w pliku o nazwie …………………………………………….…………….,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53485356" w14:textId="77777777" w:rsidR="00F56FA6" w:rsidRPr="00AF04D0" w:rsidRDefault="00F56FA6" w:rsidP="00001957">
      <w:pPr>
        <w:widowControl w:val="0"/>
        <w:numPr>
          <w:ilvl w:val="0"/>
          <w:numId w:val="23"/>
        </w:numPr>
      </w:pPr>
      <w:r w:rsidRPr="00AF04D0">
        <w:rPr>
          <w:b/>
        </w:rPr>
        <w:t>Oświadczam/y, że</w:t>
      </w:r>
      <w:r w:rsidRPr="00AF04D0">
        <w:t>:</w:t>
      </w:r>
    </w:p>
    <w:p w14:paraId="18B1FDB6" w14:textId="77777777" w:rsidR="00F56FA6" w:rsidRPr="00AF04D0" w:rsidRDefault="00F56FA6" w:rsidP="00001957">
      <w:pPr>
        <w:pStyle w:val="Akapitzlist"/>
        <w:widowControl w:val="0"/>
        <w:numPr>
          <w:ilvl w:val="0"/>
          <w:numId w:val="25"/>
        </w:numPr>
      </w:pPr>
      <w:r w:rsidRPr="00AF04D0">
        <w:t>nie polegam na zasobach innych podmiotów *</w:t>
      </w:r>
    </w:p>
    <w:p w14:paraId="7F5EDF11" w14:textId="77777777" w:rsidR="00F56FA6" w:rsidRPr="00AF04D0" w:rsidRDefault="00F56FA6" w:rsidP="00001957">
      <w:pPr>
        <w:pStyle w:val="Akapitzlist"/>
        <w:widowControl w:val="0"/>
        <w:numPr>
          <w:ilvl w:val="0"/>
          <w:numId w:val="25"/>
        </w:numPr>
      </w:pPr>
      <w:r w:rsidRPr="00AF04D0">
        <w:t>polegam na zasobach innych podmiotów*:</w:t>
      </w:r>
    </w:p>
    <w:p w14:paraId="75A098F7" w14:textId="77777777" w:rsidR="00F56FA6" w:rsidRPr="00AF04D0" w:rsidRDefault="00F56FA6" w:rsidP="00F56FA6">
      <w:pPr>
        <w:pStyle w:val="Akapitzlist"/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F56FA6" w:rsidRPr="00AF04D0" w14:paraId="5FB83435" w14:textId="77777777" w:rsidTr="00F56FA6">
        <w:tc>
          <w:tcPr>
            <w:tcW w:w="3993" w:type="dxa"/>
            <w:shd w:val="clear" w:color="auto" w:fill="DFDFDF"/>
            <w:vAlign w:val="center"/>
          </w:tcPr>
          <w:p w14:paraId="2D193D6F" w14:textId="77777777" w:rsidR="00F56FA6" w:rsidRPr="00AF04D0" w:rsidRDefault="00F56FA6" w:rsidP="00F56FA6">
            <w:pPr>
              <w:spacing w:line="360" w:lineRule="auto"/>
              <w:jc w:val="center"/>
              <w:rPr>
                <w:b/>
              </w:rPr>
            </w:pPr>
            <w:r w:rsidRPr="00AF04D0">
              <w:rPr>
                <w:b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3C568EFC" w14:textId="77777777" w:rsidR="00F56FA6" w:rsidRPr="00AF04D0" w:rsidRDefault="00F56FA6" w:rsidP="00F56FA6">
            <w:pPr>
              <w:spacing w:line="360" w:lineRule="auto"/>
              <w:jc w:val="center"/>
              <w:rPr>
                <w:b/>
              </w:rPr>
            </w:pPr>
            <w:r w:rsidRPr="00AF04D0">
              <w:rPr>
                <w:b/>
              </w:rPr>
              <w:t>Zdolności techniczne lub zawodowe udostępnian</w:t>
            </w:r>
            <w:r w:rsidR="003F4678">
              <w:rPr>
                <w:b/>
              </w:rPr>
              <w:t>e</w:t>
            </w:r>
            <w:r w:rsidRPr="00AF04D0">
              <w:rPr>
                <w:b/>
              </w:rPr>
              <w:t xml:space="preserve"> Wykonawcy przez podmiot udostępniający zasoby</w:t>
            </w:r>
          </w:p>
        </w:tc>
      </w:tr>
      <w:tr w:rsidR="00F56FA6" w:rsidRPr="00AF04D0" w14:paraId="3FCC06C4" w14:textId="77777777" w:rsidTr="00F56FA6">
        <w:tc>
          <w:tcPr>
            <w:tcW w:w="3993" w:type="dxa"/>
          </w:tcPr>
          <w:p w14:paraId="38B7CD37" w14:textId="77777777" w:rsidR="00F56FA6" w:rsidRPr="00AF04D0" w:rsidRDefault="00F56FA6" w:rsidP="00F56FA6">
            <w:pPr>
              <w:snapToGrid w:val="0"/>
              <w:spacing w:before="120" w:line="360" w:lineRule="auto"/>
              <w:jc w:val="both"/>
            </w:pPr>
          </w:p>
        </w:tc>
        <w:tc>
          <w:tcPr>
            <w:tcW w:w="4111" w:type="dxa"/>
          </w:tcPr>
          <w:p w14:paraId="7E488966" w14:textId="77777777" w:rsidR="00F56FA6" w:rsidRPr="00AF04D0" w:rsidRDefault="00F56FA6" w:rsidP="00F56FA6">
            <w:pPr>
              <w:snapToGrid w:val="0"/>
              <w:spacing w:before="120" w:line="360" w:lineRule="auto"/>
              <w:jc w:val="both"/>
            </w:pPr>
          </w:p>
        </w:tc>
      </w:tr>
    </w:tbl>
    <w:p w14:paraId="112C58A9" w14:textId="77777777" w:rsidR="00F56FA6" w:rsidRPr="00AF04D0" w:rsidRDefault="00F56FA6" w:rsidP="00F56FA6">
      <w:pPr>
        <w:spacing w:line="360" w:lineRule="auto"/>
        <w:ind w:left="709"/>
        <w:jc w:val="both"/>
      </w:pPr>
    </w:p>
    <w:p w14:paraId="6D51FB7F" w14:textId="77777777" w:rsidR="00F56FA6" w:rsidRPr="00AF04D0" w:rsidRDefault="00F56FA6" w:rsidP="00F56FA6">
      <w:pPr>
        <w:spacing w:line="360" w:lineRule="auto"/>
        <w:ind w:left="709"/>
        <w:jc w:val="both"/>
      </w:pPr>
      <w:r w:rsidRPr="00AF04D0">
        <w:t>(</w:t>
      </w:r>
      <w:r w:rsidRPr="00AF04D0">
        <w:rPr>
          <w:i/>
        </w:rPr>
        <w:t>w przypadku nie wskazania</w:t>
      </w:r>
      <w:r w:rsidR="003E1E84">
        <w:rPr>
          <w:i/>
        </w:rPr>
        <w:t xml:space="preserve"> </w:t>
      </w:r>
      <w:r w:rsidRPr="00AF04D0">
        <w:rPr>
          <w:i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7D2A2880" w14:textId="77777777" w:rsidR="00F56FA6" w:rsidRPr="00AF04D0" w:rsidRDefault="00F56FA6" w:rsidP="00F56FA6">
      <w:pPr>
        <w:pStyle w:val="Akapitzlist"/>
      </w:pPr>
    </w:p>
    <w:p w14:paraId="5560AFF5" w14:textId="77777777" w:rsidR="00F56FA6" w:rsidRPr="00AF04D0" w:rsidRDefault="00F56FA6" w:rsidP="00001957">
      <w:pPr>
        <w:keepNext/>
        <w:widowControl w:val="0"/>
        <w:numPr>
          <w:ilvl w:val="0"/>
          <w:numId w:val="23"/>
        </w:numPr>
      </w:pPr>
      <w:r w:rsidRPr="00AF04D0">
        <w:rPr>
          <w:b/>
        </w:rPr>
        <w:t>Oświadczamy,</w:t>
      </w:r>
      <w:r w:rsidRPr="00AF04D0">
        <w:t xml:space="preserve"> że </w:t>
      </w:r>
      <w:r w:rsidR="00D8191B">
        <w:t>dostawy</w:t>
      </w:r>
      <w:r w:rsidRPr="00AF04D0">
        <w:t xml:space="preserve"> objęte zamówieniem:</w:t>
      </w:r>
    </w:p>
    <w:p w14:paraId="794B34C6" w14:textId="77777777" w:rsidR="00F56FA6" w:rsidRPr="00AF04D0" w:rsidRDefault="00F56FA6" w:rsidP="00001957">
      <w:pPr>
        <w:pStyle w:val="Akapitzlist"/>
        <w:keepNext/>
        <w:widowControl w:val="0"/>
        <w:numPr>
          <w:ilvl w:val="0"/>
          <w:numId w:val="24"/>
        </w:numPr>
      </w:pPr>
      <w:r w:rsidRPr="00AF04D0">
        <w:t>zamierzam/y wykonać samodzielnie*</w:t>
      </w:r>
    </w:p>
    <w:p w14:paraId="553489E9" w14:textId="77777777" w:rsidR="00F56FA6" w:rsidRPr="00AF04D0" w:rsidRDefault="00F56FA6" w:rsidP="00001957">
      <w:pPr>
        <w:pStyle w:val="Akapitzlist"/>
        <w:keepNext/>
        <w:widowControl w:val="0"/>
        <w:numPr>
          <w:ilvl w:val="0"/>
          <w:numId w:val="24"/>
        </w:numPr>
      </w:pPr>
      <w:r w:rsidRPr="00AF04D0">
        <w:t xml:space="preserve">zamierzam/y powierzyć podwykonawcom*. </w:t>
      </w:r>
    </w:p>
    <w:p w14:paraId="5B9BA4C2" w14:textId="77777777" w:rsidR="00F56FA6" w:rsidRPr="00AF04D0" w:rsidRDefault="00F56FA6" w:rsidP="00F94FA7">
      <w:pPr>
        <w:keepNext/>
        <w:widowControl w:val="0"/>
        <w:ind w:left="1361"/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3140"/>
        <w:gridCol w:w="4737"/>
      </w:tblGrid>
      <w:tr w:rsidR="00F56FA6" w:rsidRPr="00AF04D0" w14:paraId="78D58B1D" w14:textId="77777777" w:rsidTr="00F56FA6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7D0C7CA4" w14:textId="77777777" w:rsidR="00F56FA6" w:rsidRPr="00AF04D0" w:rsidRDefault="00F56FA6" w:rsidP="00F94FA7">
            <w:pPr>
              <w:keepNext/>
              <w:snapToGrid w:val="0"/>
              <w:jc w:val="center"/>
              <w:rPr>
                <w:b/>
              </w:rPr>
            </w:pPr>
            <w:r w:rsidRPr="00AF04D0">
              <w:rPr>
                <w:b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63169B6F" w14:textId="77777777" w:rsidR="00F56FA6" w:rsidRPr="00AF04D0" w:rsidRDefault="00F56FA6" w:rsidP="00F94FA7">
            <w:pPr>
              <w:keepNext/>
              <w:snapToGrid w:val="0"/>
              <w:jc w:val="center"/>
              <w:rPr>
                <w:b/>
              </w:rPr>
            </w:pPr>
            <w:r w:rsidRPr="00AF04D0">
              <w:rPr>
                <w:b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7555D4E7" w14:textId="77777777" w:rsidR="00F56FA6" w:rsidRPr="00AF04D0" w:rsidRDefault="00F56FA6" w:rsidP="00F94FA7">
            <w:pPr>
              <w:keepNext/>
              <w:snapToGrid w:val="0"/>
              <w:jc w:val="center"/>
              <w:rPr>
                <w:b/>
              </w:rPr>
            </w:pPr>
            <w:r w:rsidRPr="00AF04D0">
              <w:rPr>
                <w:b/>
              </w:rPr>
              <w:t xml:space="preserve">Nazwy (firm) podwykonawców </w:t>
            </w:r>
            <w:r w:rsidRPr="00AF04D0">
              <w:rPr>
                <w:b/>
              </w:rPr>
              <w:br/>
              <w:t>(</w:t>
            </w:r>
            <w:r w:rsidRPr="00AF04D0">
              <w:rPr>
                <w:b/>
                <w:i/>
              </w:rPr>
              <w:t>o ile są znane</w:t>
            </w:r>
            <w:r w:rsidRPr="00AF04D0">
              <w:rPr>
                <w:b/>
              </w:rPr>
              <w:t>)</w:t>
            </w:r>
          </w:p>
        </w:tc>
      </w:tr>
      <w:tr w:rsidR="00F56FA6" w:rsidRPr="00AF04D0" w14:paraId="67427539" w14:textId="77777777" w:rsidTr="00F56FA6">
        <w:trPr>
          <w:trHeight w:val="375"/>
        </w:trPr>
        <w:tc>
          <w:tcPr>
            <w:tcW w:w="259" w:type="pct"/>
          </w:tcPr>
          <w:p w14:paraId="3346D8A3" w14:textId="77777777" w:rsidR="00F56FA6" w:rsidRPr="00AF04D0" w:rsidRDefault="00F56FA6" w:rsidP="00F56FA6">
            <w:pPr>
              <w:snapToGrid w:val="0"/>
              <w:spacing w:line="260" w:lineRule="atLeast"/>
              <w:jc w:val="both"/>
              <w:rPr>
                <w:b/>
              </w:rPr>
            </w:pPr>
          </w:p>
        </w:tc>
        <w:tc>
          <w:tcPr>
            <w:tcW w:w="1893" w:type="pct"/>
          </w:tcPr>
          <w:p w14:paraId="3FF1BDDB" w14:textId="77777777" w:rsidR="00F56FA6" w:rsidRPr="00AF04D0" w:rsidRDefault="00F56FA6" w:rsidP="00F56FA6">
            <w:pPr>
              <w:snapToGrid w:val="0"/>
              <w:spacing w:line="260" w:lineRule="atLeast"/>
              <w:jc w:val="both"/>
              <w:rPr>
                <w:b/>
              </w:rPr>
            </w:pPr>
          </w:p>
          <w:p w14:paraId="380D4FD4" w14:textId="77777777" w:rsidR="00F56FA6" w:rsidRPr="00AF04D0" w:rsidRDefault="00F56FA6" w:rsidP="00F56FA6">
            <w:pPr>
              <w:snapToGrid w:val="0"/>
              <w:spacing w:line="260" w:lineRule="atLeast"/>
              <w:jc w:val="both"/>
              <w:rPr>
                <w:b/>
              </w:rPr>
            </w:pPr>
          </w:p>
          <w:p w14:paraId="71BC469D" w14:textId="77777777" w:rsidR="00F56FA6" w:rsidRPr="00AF04D0" w:rsidRDefault="00F56FA6" w:rsidP="00F56FA6">
            <w:pPr>
              <w:snapToGrid w:val="0"/>
              <w:spacing w:line="260" w:lineRule="atLeast"/>
              <w:jc w:val="both"/>
              <w:rPr>
                <w:b/>
              </w:rPr>
            </w:pPr>
          </w:p>
        </w:tc>
        <w:tc>
          <w:tcPr>
            <w:tcW w:w="2848" w:type="pct"/>
          </w:tcPr>
          <w:p w14:paraId="5EEDE3A1" w14:textId="77777777" w:rsidR="00F56FA6" w:rsidRPr="00AF04D0" w:rsidRDefault="00F56FA6" w:rsidP="00F56FA6">
            <w:pPr>
              <w:snapToGrid w:val="0"/>
              <w:spacing w:line="260" w:lineRule="atLeast"/>
              <w:jc w:val="both"/>
            </w:pPr>
          </w:p>
        </w:tc>
      </w:tr>
      <w:tr w:rsidR="00F56FA6" w:rsidRPr="00AF04D0" w14:paraId="118BB1B0" w14:textId="77777777" w:rsidTr="00F56FA6">
        <w:trPr>
          <w:trHeight w:val="532"/>
        </w:trPr>
        <w:tc>
          <w:tcPr>
            <w:tcW w:w="259" w:type="pct"/>
          </w:tcPr>
          <w:p w14:paraId="7B97EE76" w14:textId="77777777" w:rsidR="00F56FA6" w:rsidRPr="00AF04D0" w:rsidRDefault="00F56FA6" w:rsidP="00F56FA6">
            <w:pPr>
              <w:snapToGrid w:val="0"/>
              <w:spacing w:line="260" w:lineRule="atLeast"/>
              <w:jc w:val="both"/>
            </w:pPr>
          </w:p>
        </w:tc>
        <w:tc>
          <w:tcPr>
            <w:tcW w:w="1893" w:type="pct"/>
          </w:tcPr>
          <w:p w14:paraId="0EA40E25" w14:textId="77777777" w:rsidR="00F56FA6" w:rsidRPr="00AF04D0" w:rsidRDefault="00F56FA6" w:rsidP="00F56FA6">
            <w:pPr>
              <w:snapToGrid w:val="0"/>
              <w:spacing w:line="260" w:lineRule="atLeast"/>
              <w:jc w:val="both"/>
            </w:pPr>
          </w:p>
          <w:p w14:paraId="46BF5CDC" w14:textId="77777777" w:rsidR="00F56FA6" w:rsidRPr="00AF04D0" w:rsidRDefault="00F56FA6" w:rsidP="00F56FA6">
            <w:pPr>
              <w:snapToGrid w:val="0"/>
              <w:spacing w:line="260" w:lineRule="atLeast"/>
              <w:jc w:val="both"/>
            </w:pPr>
          </w:p>
          <w:p w14:paraId="365A3F56" w14:textId="77777777" w:rsidR="00F56FA6" w:rsidRPr="00AF04D0" w:rsidRDefault="00F56FA6" w:rsidP="00F56FA6">
            <w:pPr>
              <w:snapToGrid w:val="0"/>
              <w:spacing w:line="260" w:lineRule="atLeast"/>
              <w:jc w:val="both"/>
            </w:pPr>
          </w:p>
        </w:tc>
        <w:tc>
          <w:tcPr>
            <w:tcW w:w="2848" w:type="pct"/>
          </w:tcPr>
          <w:p w14:paraId="3F3C90CC" w14:textId="77777777" w:rsidR="00F56FA6" w:rsidRPr="00AF04D0" w:rsidRDefault="00F56FA6" w:rsidP="00F56FA6">
            <w:pPr>
              <w:snapToGrid w:val="0"/>
              <w:spacing w:line="260" w:lineRule="atLeast"/>
              <w:jc w:val="both"/>
            </w:pPr>
          </w:p>
        </w:tc>
      </w:tr>
    </w:tbl>
    <w:p w14:paraId="372C5CAB" w14:textId="77777777" w:rsidR="00F56FA6" w:rsidRPr="00AF04D0" w:rsidRDefault="00F56FA6" w:rsidP="00F56FA6">
      <w:pPr>
        <w:pStyle w:val="Akapitzlist10"/>
        <w:suppressAutoHyphens/>
        <w:ind w:left="720"/>
        <w:rPr>
          <w:b/>
          <w:sz w:val="20"/>
          <w:szCs w:val="20"/>
        </w:rPr>
      </w:pPr>
    </w:p>
    <w:p w14:paraId="3BEBDAA6" w14:textId="77777777" w:rsidR="00F56FA6" w:rsidRPr="00AF04D0" w:rsidRDefault="00BC4672" w:rsidP="00F56FA6">
      <w:pPr>
        <w:pStyle w:val="Akapitzlist10"/>
        <w:suppressAutoHyphens/>
        <w:ind w:left="720"/>
        <w:rPr>
          <w:sz w:val="20"/>
          <w:szCs w:val="20"/>
        </w:rPr>
      </w:pPr>
      <w:r w:rsidRPr="00AF04D0">
        <w:rPr>
          <w:b/>
          <w:sz w:val="20"/>
          <w:szCs w:val="20"/>
        </w:rPr>
        <w:t>Oświadczamy</w:t>
      </w:r>
      <w:r w:rsidRPr="00AF04D0">
        <w:rPr>
          <w:sz w:val="20"/>
          <w:szCs w:val="20"/>
        </w:rPr>
        <w:t xml:space="preserve">, że </w:t>
      </w:r>
      <w:r w:rsidR="00F37BA4">
        <w:rPr>
          <w:sz w:val="20"/>
          <w:szCs w:val="20"/>
        </w:rPr>
        <w:t xml:space="preserve">w </w:t>
      </w:r>
      <w:r w:rsidRPr="00AF04D0">
        <w:rPr>
          <w:sz w:val="20"/>
          <w:szCs w:val="20"/>
        </w:rPr>
        <w:t>przypadku, gdy realizacja zamówienia będzie wymagała udziału podwykonawców, będziemy w pełni odpowiedzialni za działania lub uchybienia każdego podwykonawcy, tak jakby to były nasze działania lub uchybienia.</w:t>
      </w:r>
    </w:p>
    <w:p w14:paraId="622FD391" w14:textId="77777777" w:rsidR="00BC4672" w:rsidRPr="00AF04D0" w:rsidRDefault="00BC4672" w:rsidP="00F56FA6">
      <w:pPr>
        <w:pStyle w:val="Akapitzlist10"/>
        <w:suppressAutoHyphens/>
        <w:ind w:left="720"/>
        <w:rPr>
          <w:b/>
          <w:sz w:val="20"/>
          <w:szCs w:val="20"/>
        </w:rPr>
      </w:pPr>
    </w:p>
    <w:p w14:paraId="5FD44388" w14:textId="77777777" w:rsidR="00F56FA6" w:rsidRPr="00AF04D0" w:rsidRDefault="00F56FA6" w:rsidP="00001957">
      <w:pPr>
        <w:widowControl w:val="0"/>
        <w:numPr>
          <w:ilvl w:val="0"/>
          <w:numId w:val="23"/>
        </w:numPr>
        <w:rPr>
          <w:bCs/>
        </w:rPr>
      </w:pPr>
      <w:r w:rsidRPr="00AF04D0">
        <w:rPr>
          <w:bCs/>
        </w:rPr>
        <w:t>Wybór oferty prowadzić będzie do powstania u Zamawiającego obowiązku podatkowego w zakresie następujących towarów/usług  ..………………………………………………………*</w:t>
      </w:r>
    </w:p>
    <w:p w14:paraId="6D2F9AC9" w14:textId="77777777" w:rsidR="00F56FA6" w:rsidRPr="00AF04D0" w:rsidRDefault="00F56FA6" w:rsidP="00F56FA6">
      <w:pPr>
        <w:pStyle w:val="Tekstkomentarza1"/>
        <w:jc w:val="both"/>
        <w:rPr>
          <w:rFonts w:cs="Times New Roman"/>
          <w:bCs/>
        </w:rPr>
      </w:pPr>
    </w:p>
    <w:p w14:paraId="5651FDD0" w14:textId="77777777" w:rsidR="00F56FA6" w:rsidRPr="00AF04D0" w:rsidRDefault="00F56FA6" w:rsidP="00F56FA6">
      <w:pPr>
        <w:pStyle w:val="Tekstkomentarza1"/>
        <w:ind w:firstLine="680"/>
        <w:jc w:val="both"/>
        <w:rPr>
          <w:rFonts w:cs="Times New Roman"/>
          <w:bCs/>
        </w:rPr>
      </w:pPr>
      <w:r w:rsidRPr="00AF04D0">
        <w:rPr>
          <w:rFonts w:cs="Times New Roman"/>
          <w:bCs/>
        </w:rPr>
        <w:t>Wartość ww. towarów lub usług bez podatku wynosi ……………………………………………*</w:t>
      </w:r>
    </w:p>
    <w:p w14:paraId="22830AE0" w14:textId="77777777" w:rsidR="00F56FA6" w:rsidRPr="00AF04D0" w:rsidRDefault="00F56FA6" w:rsidP="00F56FA6">
      <w:pPr>
        <w:pStyle w:val="Tekstkomentarza1"/>
        <w:ind w:firstLine="680"/>
        <w:jc w:val="both"/>
        <w:rPr>
          <w:rFonts w:cs="Times New Roman"/>
          <w:bCs/>
        </w:rPr>
      </w:pPr>
    </w:p>
    <w:p w14:paraId="184505F3" w14:textId="77777777" w:rsidR="00F56FA6" w:rsidRPr="00AF04D0" w:rsidRDefault="00F56FA6" w:rsidP="00001957">
      <w:pPr>
        <w:widowControl w:val="0"/>
        <w:numPr>
          <w:ilvl w:val="0"/>
          <w:numId w:val="23"/>
        </w:numPr>
      </w:pPr>
      <w:r w:rsidRPr="00AF04D0">
        <w:rPr>
          <w:b/>
        </w:rPr>
        <w:t>Rodzaj wykonawcy</w:t>
      </w:r>
      <w:r w:rsidRPr="00AF04D0">
        <w:t>:</w:t>
      </w:r>
    </w:p>
    <w:p w14:paraId="2B01F533" w14:textId="77777777" w:rsidR="00F56FA6" w:rsidRPr="00AF04D0" w:rsidRDefault="00F56FA6" w:rsidP="00001957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szCs w:val="20"/>
        </w:rPr>
      </w:pPr>
      <w:r w:rsidRPr="00AF04D0">
        <w:rPr>
          <w:szCs w:val="20"/>
        </w:rPr>
        <w:t>mikroprzedsiębiorstwo*</w:t>
      </w:r>
    </w:p>
    <w:p w14:paraId="052868AB" w14:textId="77777777" w:rsidR="00F56FA6" w:rsidRPr="00AF04D0" w:rsidRDefault="00F56FA6" w:rsidP="00001957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szCs w:val="20"/>
        </w:rPr>
      </w:pPr>
      <w:r w:rsidRPr="00AF04D0">
        <w:rPr>
          <w:szCs w:val="20"/>
        </w:rPr>
        <w:lastRenderedPageBreak/>
        <w:t>małe przedsiębiorstwo*</w:t>
      </w:r>
    </w:p>
    <w:p w14:paraId="7A441201" w14:textId="77777777" w:rsidR="00F56FA6" w:rsidRPr="00AF04D0" w:rsidRDefault="00F56FA6" w:rsidP="00001957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szCs w:val="20"/>
        </w:rPr>
      </w:pPr>
      <w:r w:rsidRPr="00AF04D0">
        <w:rPr>
          <w:szCs w:val="20"/>
        </w:rPr>
        <w:t>średnie przedsiębiorstwo*</w:t>
      </w:r>
    </w:p>
    <w:p w14:paraId="20739ECF" w14:textId="77777777" w:rsidR="00F56FA6" w:rsidRPr="00AF04D0" w:rsidRDefault="00F56FA6" w:rsidP="00001957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szCs w:val="20"/>
        </w:rPr>
      </w:pPr>
      <w:r w:rsidRPr="00AF04D0">
        <w:rPr>
          <w:szCs w:val="20"/>
        </w:rPr>
        <w:t>jednoosobowa działalność gospodarcza*</w:t>
      </w:r>
    </w:p>
    <w:p w14:paraId="0EA03B00" w14:textId="77777777" w:rsidR="00F56FA6" w:rsidRPr="00AF04D0" w:rsidRDefault="00F56FA6" w:rsidP="00001957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szCs w:val="20"/>
        </w:rPr>
      </w:pPr>
      <w:r w:rsidRPr="00AF04D0">
        <w:rPr>
          <w:szCs w:val="20"/>
        </w:rPr>
        <w:t>osoba fizyczna nieprowadząca działalności gospodarczej*</w:t>
      </w:r>
    </w:p>
    <w:p w14:paraId="340433A3" w14:textId="77777777" w:rsidR="00F56FA6" w:rsidRPr="00AF04D0" w:rsidRDefault="00F56FA6" w:rsidP="00001957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szCs w:val="20"/>
        </w:rPr>
      </w:pPr>
      <w:r w:rsidRPr="00AF04D0">
        <w:rPr>
          <w:szCs w:val="20"/>
        </w:rPr>
        <w:t>inny rodzaj *</w:t>
      </w:r>
    </w:p>
    <w:p w14:paraId="203DB661" w14:textId="77777777" w:rsidR="00F56FA6" w:rsidRPr="00AF04D0" w:rsidRDefault="00F56FA6" w:rsidP="00F56FA6">
      <w:pPr>
        <w:pStyle w:val="Standard"/>
        <w:spacing w:after="120"/>
        <w:ind w:firstLine="680"/>
        <w:jc w:val="both"/>
        <w:rPr>
          <w:szCs w:val="20"/>
        </w:rPr>
      </w:pPr>
      <w:r w:rsidRPr="00AF04D0">
        <w:rPr>
          <w:b/>
          <w:szCs w:val="20"/>
        </w:rPr>
        <w:t xml:space="preserve">Uwaga: </w:t>
      </w:r>
      <w:r w:rsidRPr="00AF04D0">
        <w:rPr>
          <w:szCs w:val="20"/>
        </w:rPr>
        <w:t>W przypadku Wykonawców składających ofertę wspólną należy wypełnić dla każdego podmiotu osobno.</w:t>
      </w:r>
    </w:p>
    <w:p w14:paraId="7A8A699F" w14:textId="77777777" w:rsidR="00F56FA6" w:rsidRPr="00AF04D0" w:rsidRDefault="00F56FA6" w:rsidP="00001957">
      <w:pPr>
        <w:widowControl w:val="0"/>
        <w:numPr>
          <w:ilvl w:val="0"/>
          <w:numId w:val="23"/>
        </w:numPr>
      </w:pPr>
      <w:r w:rsidRPr="00AF04D0">
        <w:rPr>
          <w:b/>
        </w:rPr>
        <w:t>Oświadczam/y, że</w:t>
      </w:r>
      <w:r w:rsidRPr="00AF04D0">
        <w:t>:</w:t>
      </w:r>
    </w:p>
    <w:p w14:paraId="2B02F66B" w14:textId="77777777" w:rsidR="00F56FA6" w:rsidRPr="00AF04D0" w:rsidRDefault="00F56FA6" w:rsidP="00001957">
      <w:pPr>
        <w:pStyle w:val="Bezodstpw"/>
        <w:numPr>
          <w:ilvl w:val="1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AF04D0">
        <w:rPr>
          <w:rFonts w:ascii="Times New Roman" w:hAnsi="Times New Roman" w:cs="Times New Roman"/>
          <w:sz w:val="20"/>
          <w:szCs w:val="20"/>
        </w:rPr>
        <w:t xml:space="preserve">uzyskaliśmy zgodę wszystkich osób, których dane są zawarte w ofercie oraz uzyskamy zgodę wszystkich osób wskazanych w uzupełnieniach i wyjaśnieniach do oferty, na przetwarzanie danych osobowych </w:t>
      </w:r>
      <w:r w:rsidR="003E1E84">
        <w:rPr>
          <w:rFonts w:ascii="Times New Roman" w:hAnsi="Times New Roman" w:cs="Times New Roman"/>
          <w:sz w:val="20"/>
          <w:szCs w:val="20"/>
        </w:rPr>
        <w:br/>
      </w:r>
      <w:r w:rsidRPr="00AF04D0">
        <w:rPr>
          <w:rFonts w:ascii="Times New Roman" w:hAnsi="Times New Roman" w:cs="Times New Roman"/>
          <w:sz w:val="20"/>
          <w:szCs w:val="20"/>
        </w:rPr>
        <w:t>w związku z prowadzonym postępowaniem o udzielenie zamówienia publicznego;</w:t>
      </w:r>
    </w:p>
    <w:p w14:paraId="2BB431E0" w14:textId="77777777" w:rsidR="00F56FA6" w:rsidRPr="00AF04D0" w:rsidRDefault="00F56FA6" w:rsidP="00001957">
      <w:pPr>
        <w:pStyle w:val="Bezodstpw"/>
        <w:numPr>
          <w:ilvl w:val="1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AF04D0">
        <w:rPr>
          <w:rFonts w:ascii="Times New Roman" w:hAnsi="Times New Roman" w:cs="Times New Roman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3AEA3165" w14:textId="77777777" w:rsidR="00F56FA6" w:rsidRPr="00AF04D0" w:rsidRDefault="00F56FA6" w:rsidP="00001957">
      <w:pPr>
        <w:pStyle w:val="Bezodstpw"/>
        <w:keepNext/>
        <w:numPr>
          <w:ilvl w:val="1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AF04D0">
        <w:rPr>
          <w:rFonts w:ascii="Times New Roman" w:hAnsi="Times New Roman" w:cs="Times New Roman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575D36C" w14:textId="77777777" w:rsidR="00F56FA6" w:rsidRPr="00AF04D0" w:rsidRDefault="00F56FA6" w:rsidP="00F94FA7">
      <w:pPr>
        <w:keepNext/>
      </w:pPr>
    </w:p>
    <w:p w14:paraId="543CA702" w14:textId="77777777" w:rsidR="00F56FA6" w:rsidRPr="00AF04D0" w:rsidRDefault="00F56FA6" w:rsidP="00F94FA7">
      <w:pPr>
        <w:keepNext/>
      </w:pPr>
    </w:p>
    <w:p w14:paraId="35DFCA39" w14:textId="77777777" w:rsidR="00F56FA6" w:rsidRPr="00AF04D0" w:rsidRDefault="00F56FA6" w:rsidP="00F94FA7">
      <w:pPr>
        <w:keepNext/>
      </w:pPr>
    </w:p>
    <w:p w14:paraId="655DC605" w14:textId="77777777" w:rsidR="00F56FA6" w:rsidRPr="00AF04D0" w:rsidRDefault="00F56FA6" w:rsidP="00F94FA7">
      <w:pPr>
        <w:keepNext/>
      </w:pPr>
      <w:r w:rsidRPr="00AF04D0">
        <w:t>……………………….., dnia ………………………..</w:t>
      </w:r>
    </w:p>
    <w:p w14:paraId="59829B6F" w14:textId="77777777" w:rsidR="00F56FA6" w:rsidRPr="00AF04D0" w:rsidRDefault="00F56FA6" w:rsidP="00F94FA7">
      <w:pPr>
        <w:keepNext/>
        <w:rPr>
          <w:i/>
        </w:rPr>
      </w:pPr>
      <w:r w:rsidRPr="00AF04D0">
        <w:rPr>
          <w:i/>
        </w:rPr>
        <w:t xml:space="preserve">          (Miejscowość)</w:t>
      </w:r>
    </w:p>
    <w:p w14:paraId="0291E791" w14:textId="77777777" w:rsidR="00F56FA6" w:rsidRPr="00AF04D0" w:rsidRDefault="00F56FA6" w:rsidP="00F94FA7">
      <w:pPr>
        <w:keepNext/>
        <w:rPr>
          <w:i/>
        </w:rPr>
      </w:pPr>
    </w:p>
    <w:p w14:paraId="326D4AEB" w14:textId="77777777" w:rsidR="00F56FA6" w:rsidRPr="00AF04D0" w:rsidRDefault="00F56FA6" w:rsidP="00F94FA7">
      <w:pPr>
        <w:keepNext/>
        <w:rPr>
          <w:i/>
        </w:rPr>
      </w:pPr>
    </w:p>
    <w:p w14:paraId="25DFD76A" w14:textId="77777777" w:rsidR="00F56FA6" w:rsidRPr="00AF04D0" w:rsidRDefault="00F56FA6" w:rsidP="00F94FA7">
      <w:pPr>
        <w:keepNext/>
        <w:rPr>
          <w:bCs/>
          <w:i/>
        </w:rPr>
      </w:pPr>
      <w:r w:rsidRPr="00AF04D0">
        <w:rPr>
          <w:b/>
          <w:bCs/>
          <w:i/>
        </w:rPr>
        <w:t>*</w:t>
      </w:r>
      <w:r w:rsidRPr="00AF04D0">
        <w:rPr>
          <w:bCs/>
          <w:i/>
        </w:rPr>
        <w:t xml:space="preserve"> - niepotrzebne skreślić</w:t>
      </w:r>
    </w:p>
    <w:p w14:paraId="1757D746" w14:textId="77777777" w:rsidR="00F56FA6" w:rsidRDefault="00F56FA6" w:rsidP="00F56FA6">
      <w:pPr>
        <w:pStyle w:val="Tekstpodstawowy3"/>
        <w:jc w:val="both"/>
        <w:rPr>
          <w:b/>
          <w:sz w:val="20"/>
        </w:rPr>
      </w:pPr>
      <w:r w:rsidRPr="00AF04D0">
        <w:rPr>
          <w:b/>
          <w:sz w:val="20"/>
        </w:rPr>
        <w:t xml:space="preserve">Powyższe oświadczenie składane jest pod rygorem odpowiedzialności karnej za fałszywe zeznania – zgodnie </w:t>
      </w:r>
      <w:r w:rsidR="003E1E84">
        <w:rPr>
          <w:b/>
          <w:sz w:val="20"/>
        </w:rPr>
        <w:br/>
      </w:r>
      <w:r w:rsidRPr="00AF04D0">
        <w:rPr>
          <w:b/>
          <w:sz w:val="20"/>
        </w:rPr>
        <w:t xml:space="preserve">z art. 233 §1 Kodeksu Karnego oraz pod rygorem odpowiedzialności za poświadczenie nieprawdy </w:t>
      </w:r>
      <w:r w:rsidR="000913AA">
        <w:rPr>
          <w:b/>
          <w:sz w:val="20"/>
        </w:rPr>
        <w:br/>
      </w:r>
      <w:r w:rsidRPr="00AF04D0">
        <w:rPr>
          <w:b/>
          <w:sz w:val="20"/>
        </w:rPr>
        <w:t>w dokumentach w celu uzyskania zamówienia publicznego – art. 297 §1 Kodeksu Karnego.</w:t>
      </w:r>
    </w:p>
    <w:p w14:paraId="1FEA6323" w14:textId="77777777" w:rsidR="004E6C15" w:rsidRDefault="004E6C15" w:rsidP="00F56FA6">
      <w:pPr>
        <w:pStyle w:val="Tekstpodstawowy3"/>
        <w:jc w:val="both"/>
        <w:rPr>
          <w:b/>
          <w:sz w:val="20"/>
        </w:rPr>
      </w:pPr>
    </w:p>
    <w:p w14:paraId="7DE9ECDC" w14:textId="77777777" w:rsidR="004E6C15" w:rsidRPr="005D1A71" w:rsidRDefault="004E6C15" w:rsidP="004E6C15">
      <w:pPr>
        <w:autoSpaceDE w:val="0"/>
        <w:spacing w:line="276" w:lineRule="auto"/>
        <w:jc w:val="center"/>
      </w:pPr>
      <w:r w:rsidRPr="005D1A71">
        <w:rPr>
          <w:b/>
          <w:bCs/>
          <w:color w:val="000000"/>
        </w:rPr>
        <w:t>Formularz podpisany przy pomocy podpisu elektronicznego</w:t>
      </w:r>
    </w:p>
    <w:p w14:paraId="1230A824" w14:textId="77777777" w:rsidR="004E6C15" w:rsidRPr="005D1A71" w:rsidRDefault="004E6C15" w:rsidP="004E6C15">
      <w:pPr>
        <w:autoSpaceDE w:val="0"/>
        <w:spacing w:line="276" w:lineRule="auto"/>
        <w:jc w:val="center"/>
      </w:pPr>
      <w:r w:rsidRPr="005D1A71">
        <w:rPr>
          <w:color w:val="000000"/>
        </w:rPr>
        <w:t>dokument należy wypełnić i podpisać kwalifik</w:t>
      </w:r>
      <w:r>
        <w:rPr>
          <w:color w:val="000000"/>
        </w:rPr>
        <w:t xml:space="preserve">owanym podpisem elektronicznym lub </w:t>
      </w:r>
      <w:r w:rsidRPr="005D1A71">
        <w:rPr>
          <w:color w:val="000000"/>
        </w:rPr>
        <w:t>podpisem</w:t>
      </w:r>
      <w:r>
        <w:rPr>
          <w:color w:val="000000"/>
        </w:rPr>
        <w:t xml:space="preserve"> elektronicznym</w:t>
      </w:r>
      <w:r w:rsidRPr="005D1A71">
        <w:rPr>
          <w:color w:val="000000"/>
        </w:rPr>
        <w:t xml:space="preserve"> zaufanym lub </w:t>
      </w:r>
      <w:r>
        <w:rPr>
          <w:color w:val="000000"/>
        </w:rPr>
        <w:t xml:space="preserve">elektronicznym podpisem </w:t>
      </w:r>
      <w:r w:rsidRPr="005D1A71">
        <w:rPr>
          <w:color w:val="000000"/>
        </w:rPr>
        <w:t>osobistym</w:t>
      </w:r>
      <w:r>
        <w:rPr>
          <w:color w:val="000000"/>
        </w:rPr>
        <w:t>.</w:t>
      </w:r>
    </w:p>
    <w:p w14:paraId="6FAF1610" w14:textId="77777777" w:rsidR="0030606E" w:rsidRDefault="004E6C15" w:rsidP="006D0588">
      <w:pPr>
        <w:spacing w:line="276" w:lineRule="auto"/>
        <w:jc w:val="center"/>
        <w:rPr>
          <w:b/>
          <w:bCs/>
        </w:rPr>
      </w:pPr>
      <w:r w:rsidRPr="005D1A71">
        <w:rPr>
          <w:color w:val="000000"/>
        </w:rPr>
        <w:t>Zamawiający zaleca zapisanie dokumentu w formacie PDF</w:t>
      </w:r>
    </w:p>
    <w:p w14:paraId="2AEE4B5D" w14:textId="77777777" w:rsidR="0030606E" w:rsidRDefault="0030606E">
      <w:pPr>
        <w:rPr>
          <w:b/>
          <w:bCs/>
        </w:rPr>
      </w:pPr>
    </w:p>
    <w:p w14:paraId="12CE09AD" w14:textId="77777777" w:rsidR="00094D41" w:rsidRDefault="00094D41">
      <w:pPr>
        <w:rPr>
          <w:b/>
          <w:bCs/>
        </w:rPr>
      </w:pPr>
    </w:p>
    <w:p w14:paraId="0555F1FD" w14:textId="77777777" w:rsidR="00094D41" w:rsidRDefault="00094D41">
      <w:pPr>
        <w:rPr>
          <w:b/>
          <w:bCs/>
        </w:rPr>
      </w:pPr>
    </w:p>
    <w:p w14:paraId="4D313CF8" w14:textId="77777777" w:rsidR="00094D41" w:rsidRDefault="00094D41">
      <w:pPr>
        <w:rPr>
          <w:b/>
          <w:bCs/>
        </w:rPr>
      </w:pPr>
    </w:p>
    <w:p w14:paraId="74FCC990" w14:textId="77777777" w:rsidR="00094D41" w:rsidRDefault="00094D41">
      <w:pPr>
        <w:rPr>
          <w:b/>
          <w:bCs/>
        </w:rPr>
      </w:pPr>
    </w:p>
    <w:p w14:paraId="20CD807E" w14:textId="77777777" w:rsidR="00094D41" w:rsidRDefault="00094D41">
      <w:pPr>
        <w:rPr>
          <w:b/>
          <w:bCs/>
        </w:rPr>
      </w:pPr>
    </w:p>
    <w:p w14:paraId="06C719E6" w14:textId="77777777" w:rsidR="00094D41" w:rsidRDefault="00094D41">
      <w:pPr>
        <w:rPr>
          <w:b/>
          <w:bCs/>
        </w:rPr>
      </w:pPr>
    </w:p>
    <w:p w14:paraId="1F3941E8" w14:textId="77777777" w:rsidR="00094D41" w:rsidRDefault="00094D41">
      <w:pPr>
        <w:rPr>
          <w:b/>
          <w:bCs/>
        </w:rPr>
      </w:pPr>
    </w:p>
    <w:p w14:paraId="72A22158" w14:textId="77777777" w:rsidR="00094D41" w:rsidRDefault="00094D41">
      <w:pPr>
        <w:rPr>
          <w:b/>
          <w:bCs/>
        </w:rPr>
      </w:pPr>
    </w:p>
    <w:p w14:paraId="50E6126C" w14:textId="77777777" w:rsidR="00094D41" w:rsidRDefault="00094D41">
      <w:pPr>
        <w:rPr>
          <w:b/>
          <w:bCs/>
        </w:rPr>
      </w:pPr>
    </w:p>
    <w:p w14:paraId="255D90D4" w14:textId="77777777" w:rsidR="00094D41" w:rsidRDefault="00094D41">
      <w:pPr>
        <w:rPr>
          <w:b/>
          <w:bCs/>
        </w:rPr>
      </w:pPr>
    </w:p>
    <w:p w14:paraId="1189D575" w14:textId="77777777" w:rsidR="00094D41" w:rsidRDefault="00094D41">
      <w:pPr>
        <w:rPr>
          <w:b/>
          <w:bCs/>
        </w:rPr>
      </w:pPr>
    </w:p>
    <w:p w14:paraId="6FCEA512" w14:textId="77777777" w:rsidR="00094D41" w:rsidRDefault="00094D41">
      <w:pPr>
        <w:rPr>
          <w:b/>
          <w:bCs/>
        </w:rPr>
      </w:pPr>
    </w:p>
    <w:p w14:paraId="659F8CE3" w14:textId="77777777" w:rsidR="00094D41" w:rsidRDefault="00094D41">
      <w:pPr>
        <w:rPr>
          <w:b/>
          <w:bCs/>
        </w:rPr>
      </w:pPr>
    </w:p>
    <w:p w14:paraId="34ECC924" w14:textId="77777777" w:rsidR="00094D41" w:rsidRDefault="00094D41">
      <w:pPr>
        <w:rPr>
          <w:b/>
          <w:bCs/>
        </w:rPr>
      </w:pPr>
    </w:p>
    <w:p w14:paraId="7AED3A66" w14:textId="77777777" w:rsidR="00094D41" w:rsidRDefault="00094D41">
      <w:pPr>
        <w:rPr>
          <w:b/>
          <w:bCs/>
        </w:rPr>
      </w:pPr>
    </w:p>
    <w:p w14:paraId="79E65077" w14:textId="77777777" w:rsidR="00094D41" w:rsidRDefault="00094D41">
      <w:pPr>
        <w:rPr>
          <w:b/>
          <w:bCs/>
        </w:rPr>
      </w:pPr>
    </w:p>
    <w:p w14:paraId="13A9D759" w14:textId="77777777" w:rsidR="00094D41" w:rsidRDefault="00094D41">
      <w:pPr>
        <w:rPr>
          <w:b/>
          <w:bCs/>
        </w:rPr>
      </w:pPr>
    </w:p>
    <w:p w14:paraId="75B73D62" w14:textId="77777777" w:rsidR="00094D41" w:rsidRDefault="00094D41">
      <w:pPr>
        <w:rPr>
          <w:b/>
          <w:bCs/>
        </w:rPr>
      </w:pPr>
    </w:p>
    <w:p w14:paraId="11BAC075" w14:textId="77777777" w:rsidR="00094D41" w:rsidRDefault="00094D41">
      <w:pPr>
        <w:rPr>
          <w:b/>
          <w:bCs/>
        </w:rPr>
      </w:pPr>
    </w:p>
    <w:p w14:paraId="4475F28A" w14:textId="77777777" w:rsidR="00094D41" w:rsidRDefault="00094D41">
      <w:pPr>
        <w:rPr>
          <w:b/>
          <w:bCs/>
        </w:rPr>
      </w:pPr>
    </w:p>
    <w:p w14:paraId="69B03567" w14:textId="77777777" w:rsidR="00E80CEB" w:rsidRDefault="00E80CEB" w:rsidP="00614274">
      <w:pPr>
        <w:pStyle w:val="NormalnyWeb"/>
        <w:spacing w:before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7A4F90E" w14:textId="77777777" w:rsidR="00BB59EE" w:rsidRDefault="00BB59EE" w:rsidP="00CC5816">
      <w:pPr>
        <w:pStyle w:val="Nagwek"/>
        <w:jc w:val="right"/>
        <w:rPr>
          <w:b/>
          <w:bCs/>
        </w:rPr>
      </w:pPr>
    </w:p>
    <w:p w14:paraId="5A9EE400" w14:textId="77777777" w:rsidR="00BB59EE" w:rsidRDefault="00BB59EE" w:rsidP="00CC5816">
      <w:pPr>
        <w:pStyle w:val="Nagwek"/>
        <w:jc w:val="right"/>
        <w:rPr>
          <w:b/>
          <w:bCs/>
        </w:rPr>
      </w:pPr>
    </w:p>
    <w:p w14:paraId="288DE3DB" w14:textId="50A70EE6" w:rsidR="00BB59EE" w:rsidRPr="00F7635C" w:rsidRDefault="00BB59EE" w:rsidP="00BB59EE">
      <w:pPr>
        <w:pStyle w:val="Nagwek"/>
        <w:jc w:val="right"/>
        <w:rPr>
          <w:b/>
          <w:bCs/>
          <w:smallCaps/>
        </w:rPr>
      </w:pPr>
      <w:r w:rsidRPr="00F7635C">
        <w:rPr>
          <w:b/>
          <w:bCs/>
        </w:rPr>
        <w:t xml:space="preserve">Załącznik nr </w:t>
      </w:r>
      <w:r w:rsidR="002E12E0">
        <w:rPr>
          <w:b/>
          <w:bCs/>
        </w:rPr>
        <w:t>1a</w:t>
      </w:r>
      <w:r>
        <w:rPr>
          <w:b/>
          <w:bCs/>
        </w:rPr>
        <w:t xml:space="preserve"> do SWZ</w:t>
      </w:r>
    </w:p>
    <w:p w14:paraId="666AFF08" w14:textId="6230DD65" w:rsidR="00BB59EE" w:rsidRDefault="00BB59EE" w:rsidP="00BB59EE">
      <w:pPr>
        <w:jc w:val="right"/>
        <w:rPr>
          <w:b/>
          <w:bCs/>
        </w:rPr>
      </w:pPr>
      <w:r w:rsidRPr="00F7635C">
        <w:rPr>
          <w:b/>
          <w:bCs/>
        </w:rPr>
        <w:t xml:space="preserve">Nr sprawy : </w:t>
      </w:r>
      <w:r>
        <w:rPr>
          <w:b/>
          <w:bCs/>
        </w:rPr>
        <w:t>ZP.</w:t>
      </w:r>
      <w:r w:rsidR="001B61F8">
        <w:rPr>
          <w:b/>
          <w:bCs/>
        </w:rPr>
        <w:t>3</w:t>
      </w:r>
      <w:r>
        <w:rPr>
          <w:b/>
          <w:bCs/>
        </w:rPr>
        <w:t>.202</w:t>
      </w:r>
      <w:r w:rsidR="00545559">
        <w:rPr>
          <w:b/>
          <w:bCs/>
        </w:rPr>
        <w:t>5</w:t>
      </w:r>
    </w:p>
    <w:p w14:paraId="20BA1ABA" w14:textId="77777777" w:rsidR="00BB59EE" w:rsidRDefault="00BB59EE" w:rsidP="00BB59EE">
      <w:pPr>
        <w:jc w:val="center"/>
        <w:rPr>
          <w:b/>
          <w:bCs/>
        </w:rPr>
      </w:pPr>
    </w:p>
    <w:p w14:paraId="7F9D449C" w14:textId="77777777" w:rsidR="00BB59EE" w:rsidRDefault="00BB59EE" w:rsidP="00BB59EE">
      <w:pPr>
        <w:jc w:val="center"/>
        <w:rPr>
          <w:b/>
          <w:bCs/>
        </w:rPr>
      </w:pPr>
    </w:p>
    <w:p w14:paraId="65E9776A" w14:textId="11237D09" w:rsidR="00BB59EE" w:rsidRPr="00F7635C" w:rsidRDefault="00BB59EE" w:rsidP="00BB59EE">
      <w:pPr>
        <w:jc w:val="center"/>
        <w:rPr>
          <w:b/>
          <w:bCs/>
        </w:rPr>
      </w:pPr>
      <w:r>
        <w:rPr>
          <w:b/>
          <w:bCs/>
        </w:rPr>
        <w:t>Formularze cenowe w XLS</w:t>
      </w:r>
    </w:p>
    <w:p w14:paraId="2FD557CE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0F7FB4D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15724DD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281B517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1D984D2E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EA1FCE5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662A1E9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2C8874A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C233B43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4A323DE7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250A6DD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4DC5B21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5D30C39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4793EBCE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35038D9F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5BA2ACA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5B2CF78E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1CF4A686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D0717E4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EE17F8C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16C9CBD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2B090A64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2355DE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9EBE86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D1A06FA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539F9B8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9A1CC7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17BA977D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2AB2E91B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3692F2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3F2D64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43605655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F71ED2B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4299DBF8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2FF91013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3B3437E9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2174347B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3845139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266D9D3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407C195D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5210CF06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4418C6E6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F217E45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77A827FB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30A6EF40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07966E25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3E64F560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5200314C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20595A72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4FC867B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4F442EA0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530C5E48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6E4D7F57" w14:textId="77777777" w:rsidR="00BB59EE" w:rsidRDefault="00BB59EE" w:rsidP="00BB59EE">
      <w:pPr>
        <w:pStyle w:val="Nagwek"/>
        <w:jc w:val="right"/>
        <w:rPr>
          <w:b/>
          <w:bCs/>
        </w:rPr>
      </w:pPr>
    </w:p>
    <w:p w14:paraId="31C6B1C5" w14:textId="5EB3A9ED" w:rsidR="00BB59EE" w:rsidRPr="00F7635C" w:rsidRDefault="00BB59EE" w:rsidP="00BB59EE">
      <w:pPr>
        <w:pStyle w:val="Nagwek"/>
        <w:jc w:val="right"/>
        <w:rPr>
          <w:b/>
          <w:bCs/>
          <w:smallCaps/>
        </w:rPr>
      </w:pPr>
      <w:r w:rsidRPr="00F7635C">
        <w:rPr>
          <w:b/>
          <w:bCs/>
        </w:rPr>
        <w:t>Załącznik nr</w:t>
      </w:r>
      <w:r w:rsidR="002E12E0">
        <w:rPr>
          <w:b/>
          <w:bCs/>
        </w:rPr>
        <w:t xml:space="preserve"> 2</w:t>
      </w:r>
      <w:r>
        <w:rPr>
          <w:b/>
          <w:bCs/>
        </w:rPr>
        <w:t xml:space="preserve"> do SWZ</w:t>
      </w:r>
    </w:p>
    <w:p w14:paraId="2E9EA091" w14:textId="67C0C6C9" w:rsidR="00BB59EE" w:rsidRPr="00F7635C" w:rsidRDefault="00BB59EE" w:rsidP="00BB59EE">
      <w:pPr>
        <w:jc w:val="right"/>
        <w:rPr>
          <w:b/>
          <w:bCs/>
        </w:rPr>
      </w:pPr>
      <w:r w:rsidRPr="00F7635C">
        <w:rPr>
          <w:b/>
          <w:bCs/>
        </w:rPr>
        <w:t xml:space="preserve">Nr sprawy : </w:t>
      </w:r>
      <w:r>
        <w:rPr>
          <w:b/>
          <w:bCs/>
        </w:rPr>
        <w:t>ZP.</w:t>
      </w:r>
      <w:r w:rsidR="001B61F8">
        <w:rPr>
          <w:b/>
          <w:bCs/>
        </w:rPr>
        <w:t>3</w:t>
      </w:r>
      <w:r>
        <w:rPr>
          <w:b/>
          <w:bCs/>
        </w:rPr>
        <w:t>.202</w:t>
      </w:r>
      <w:r w:rsidR="00545559">
        <w:rPr>
          <w:b/>
          <w:bCs/>
        </w:rPr>
        <w:t>5</w:t>
      </w:r>
    </w:p>
    <w:p w14:paraId="32B1A4F7" w14:textId="77777777" w:rsidR="00CC5816" w:rsidRPr="00AF04D0" w:rsidRDefault="00CC5816" w:rsidP="00CC5816">
      <w:pPr>
        <w:keepNext/>
        <w:keepLines/>
        <w:spacing w:before="240" w:after="240"/>
        <w:jc w:val="center"/>
        <w:outlineLvl w:val="0"/>
        <w:rPr>
          <w:b/>
          <w:kern w:val="32"/>
          <w:lang w:eastAsia="en-US"/>
        </w:rPr>
      </w:pPr>
      <w:r w:rsidRPr="00AF04D0">
        <w:rPr>
          <w:b/>
          <w:kern w:val="32"/>
          <w:lang w:eastAsia="en-US"/>
        </w:rPr>
        <w:t>ZOBOWIĄZANIE INNEGO PODMIOTU DO ODDANIA DO DYSPOZYCJI WYKONAWCY ZASOBÓW NIEZBĘDNYCH DO WYKONANIA ZAMÓWIENIA</w:t>
      </w:r>
    </w:p>
    <w:p w14:paraId="301D9C6C" w14:textId="2E1B1548" w:rsidR="000913AA" w:rsidRPr="00FC1666" w:rsidRDefault="00CC5816" w:rsidP="00BB59EE">
      <w:pPr>
        <w:spacing w:before="120"/>
        <w:jc w:val="both"/>
      </w:pPr>
      <w:r w:rsidRPr="00FC1666">
        <w:t xml:space="preserve">Po zapoznaniu się z treścią ogłoszenia o zamówieniu oraz Specyfikacją Warunków Zamówienia obowiązującą </w:t>
      </w:r>
      <w:r w:rsidR="00B03600">
        <w:br/>
      </w:r>
      <w:r w:rsidRPr="00FC1666">
        <w:t xml:space="preserve">w postępowaniu o udzielenie zamówienia publicznego </w:t>
      </w:r>
      <w:r w:rsidRPr="008C1BCC">
        <w:t xml:space="preserve">prowadzonego w </w:t>
      </w:r>
      <w:r w:rsidR="008C1BCC" w:rsidRPr="008C1BCC">
        <w:t>podstawowym</w:t>
      </w:r>
      <w:r w:rsidRPr="00FC1666">
        <w:t xml:space="preserve"> pn</w:t>
      </w:r>
      <w:r w:rsidR="00B03600">
        <w:t xml:space="preserve"> </w:t>
      </w:r>
      <w:r w:rsidR="007E3BC7" w:rsidRPr="00A77FF5">
        <w:rPr>
          <w:b/>
          <w:sz w:val="22"/>
          <w:szCs w:val="22"/>
        </w:rPr>
        <w:t>„Dostawa artykułów spożywczych do stołówki szkolnej w Zespole Szkół im. W. Witosa w Suchej Beskidzkiej”</w:t>
      </w:r>
      <w:r w:rsidR="007E3BC7">
        <w:rPr>
          <w:sz w:val="22"/>
          <w:szCs w:val="22"/>
        </w:rPr>
        <w:t xml:space="preserve"> prowadzonego przez Zespół Szkół im. W. Witosa w Suchej Beskidzkiej</w:t>
      </w:r>
      <w:r w:rsidRPr="00FC1666">
        <w:t>, ja/my*:</w:t>
      </w:r>
    </w:p>
    <w:p w14:paraId="7B06AEC7" w14:textId="77777777" w:rsidR="00CC5816" w:rsidRPr="00AF04D0" w:rsidRDefault="00CC5816" w:rsidP="00CC5816">
      <w:pPr>
        <w:pStyle w:val="Akapitzlist"/>
        <w:numPr>
          <w:ilvl w:val="0"/>
          <w:numId w:val="35"/>
        </w:numPr>
        <w:spacing w:before="120"/>
        <w:jc w:val="both"/>
        <w:rPr>
          <w:i/>
        </w:rPr>
      </w:pPr>
      <w:r w:rsidRPr="00AF04D0">
        <w:rPr>
          <w:i/>
        </w:rPr>
        <w:t xml:space="preserve">………………………………..….. </w:t>
      </w:r>
    </w:p>
    <w:p w14:paraId="4A6BF670" w14:textId="77777777" w:rsidR="00CC5816" w:rsidRPr="00AF04D0" w:rsidRDefault="00CC5816" w:rsidP="00CC5816">
      <w:pPr>
        <w:spacing w:before="120"/>
        <w:jc w:val="both"/>
        <w:rPr>
          <w:i/>
          <w:sz w:val="16"/>
          <w:szCs w:val="16"/>
        </w:rPr>
      </w:pPr>
      <w:r w:rsidRPr="00AF04D0">
        <w:rPr>
          <w:i/>
          <w:sz w:val="16"/>
          <w:szCs w:val="16"/>
        </w:rPr>
        <w:t xml:space="preserve">              (imię i nazwisko osoby podpisującej)</w:t>
      </w:r>
    </w:p>
    <w:p w14:paraId="2ADA00FA" w14:textId="77777777" w:rsidR="00CC5816" w:rsidRPr="00AF04D0" w:rsidRDefault="00CC5816" w:rsidP="00CC5816">
      <w:pPr>
        <w:pStyle w:val="Akapitzlist"/>
        <w:numPr>
          <w:ilvl w:val="0"/>
          <w:numId w:val="35"/>
        </w:numPr>
        <w:spacing w:before="120"/>
        <w:jc w:val="both"/>
        <w:rPr>
          <w:i/>
        </w:rPr>
      </w:pPr>
      <w:r w:rsidRPr="00AF04D0">
        <w:rPr>
          <w:i/>
        </w:rPr>
        <w:t xml:space="preserve">…………………………..……….. </w:t>
      </w:r>
    </w:p>
    <w:p w14:paraId="08644BF1" w14:textId="77777777" w:rsidR="00CC5816" w:rsidRPr="00AF04D0" w:rsidRDefault="00CC5816" w:rsidP="00CC5816">
      <w:pPr>
        <w:spacing w:before="120"/>
        <w:jc w:val="both"/>
        <w:rPr>
          <w:i/>
          <w:sz w:val="16"/>
          <w:szCs w:val="16"/>
        </w:rPr>
      </w:pPr>
      <w:r w:rsidRPr="00AF04D0">
        <w:rPr>
          <w:i/>
          <w:sz w:val="16"/>
          <w:szCs w:val="16"/>
        </w:rPr>
        <w:t xml:space="preserve">             (imię i nazwisko osoby podpisującej)</w:t>
      </w:r>
    </w:p>
    <w:p w14:paraId="0AC21D38" w14:textId="77777777" w:rsidR="00CC5816" w:rsidRPr="00AF04D0" w:rsidRDefault="00CC5816" w:rsidP="00CC5816">
      <w:pPr>
        <w:autoSpaceDE w:val="0"/>
        <w:autoSpaceDN w:val="0"/>
        <w:adjustRightInd w:val="0"/>
        <w:spacing w:before="120"/>
        <w:jc w:val="both"/>
      </w:pPr>
      <w:r w:rsidRPr="00AF04D0">
        <w:t xml:space="preserve">oświadczając iż jestem/jesteśmy* osobą/ami* odpowiednio umocowaną/ymi* do niniejszej czynności działając </w:t>
      </w:r>
      <w:r w:rsidR="00B03600">
        <w:br/>
      </w:r>
      <w:r w:rsidRPr="00AF04D0">
        <w:t>w imieniu ………………………………………………………….(</w:t>
      </w:r>
      <w:r w:rsidRPr="00AF04D0">
        <w:rPr>
          <w:i/>
          <w:sz w:val="18"/>
          <w:szCs w:val="18"/>
        </w:rPr>
        <w:t>wpisać nazwę podmiotu udostępniającego</w:t>
      </w:r>
      <w:r w:rsidRPr="00AF04D0">
        <w:rPr>
          <w:i/>
        </w:rPr>
        <w:t xml:space="preserve">) </w:t>
      </w:r>
      <w:r w:rsidRPr="00AF04D0">
        <w:t>z siedzibą w</w:t>
      </w:r>
      <w:r w:rsidRPr="00AF04D0">
        <w:rPr>
          <w:i/>
        </w:rPr>
        <w:t xml:space="preserve"> ………………………. (</w:t>
      </w:r>
      <w:r w:rsidRPr="00AF04D0">
        <w:rPr>
          <w:i/>
          <w:sz w:val="18"/>
          <w:szCs w:val="18"/>
        </w:rPr>
        <w:t>wpisać adres podmiotu udostępniającego</w:t>
      </w:r>
      <w:r w:rsidRPr="00AF04D0">
        <w:rPr>
          <w:i/>
        </w:rPr>
        <w:t xml:space="preserve">) </w:t>
      </w:r>
      <w:r w:rsidRPr="00AF04D0">
        <w:t>zobowiązujemy się do:</w:t>
      </w:r>
    </w:p>
    <w:p w14:paraId="53E79774" w14:textId="77777777" w:rsidR="00CC5816" w:rsidRPr="00AF04D0" w:rsidRDefault="00CC5816" w:rsidP="00CC5816">
      <w:pPr>
        <w:spacing w:before="120"/>
        <w:jc w:val="both"/>
      </w:pPr>
      <w:r w:rsidRPr="00AF04D0">
        <w:t xml:space="preserve">udostępnienia ……………….  </w:t>
      </w:r>
      <w:r w:rsidRPr="00AF04D0">
        <w:rPr>
          <w:i/>
        </w:rPr>
        <w:t>(</w:t>
      </w:r>
      <w:r w:rsidRPr="00AF04D0">
        <w:rPr>
          <w:i/>
          <w:sz w:val="18"/>
          <w:szCs w:val="18"/>
        </w:rPr>
        <w:t>wpisać komu</w:t>
      </w:r>
      <w:r w:rsidRPr="00AF04D0">
        <w:rPr>
          <w:i/>
        </w:rPr>
        <w:t>)</w:t>
      </w:r>
      <w:r w:rsidRPr="00AF04D0">
        <w:t xml:space="preserve"> z siedzibą w ……………………, zwanemu dalej Wykonawcą, posiadanych przez nas zasobów niezbędnych do realizacji zamówienia.</w:t>
      </w:r>
    </w:p>
    <w:p w14:paraId="76AA1A20" w14:textId="77777777" w:rsidR="00CC5816" w:rsidRDefault="00CC5816" w:rsidP="00CC5816">
      <w:pPr>
        <w:spacing w:before="120"/>
        <w:jc w:val="both"/>
        <w:rPr>
          <w:i/>
        </w:rPr>
      </w:pPr>
      <w:r w:rsidRPr="00AF04D0">
        <w:t>Zakres zasobów, jakie udostępniamy Wykonawcy:</w:t>
      </w:r>
      <w:r w:rsidRPr="00AF04D0">
        <w:rPr>
          <w:i/>
        </w:rPr>
        <w:t>………………………………………………………………………..…</w:t>
      </w:r>
    </w:p>
    <w:p w14:paraId="76B9276C" w14:textId="77777777" w:rsidR="00CC5816" w:rsidRPr="00755EC7" w:rsidRDefault="00CC5816" w:rsidP="00CC5816">
      <w:pPr>
        <w:numPr>
          <w:ilvl w:val="1"/>
          <w:numId w:val="0"/>
        </w:numPr>
        <w:spacing w:before="120"/>
        <w:jc w:val="center"/>
        <w:rPr>
          <w:sz w:val="16"/>
          <w:szCs w:val="16"/>
        </w:rPr>
      </w:pPr>
      <w:r w:rsidRPr="00755EC7">
        <w:rPr>
          <w:i/>
          <w:sz w:val="16"/>
          <w:szCs w:val="16"/>
        </w:rPr>
        <w:t>(należy szczegółowo wyspecyfikować udostępniane zasoby)</w:t>
      </w:r>
    </w:p>
    <w:p w14:paraId="382A465B" w14:textId="77777777" w:rsidR="00CC5816" w:rsidRDefault="00CC5816" w:rsidP="00CC5816">
      <w:pPr>
        <w:spacing w:before="120"/>
        <w:jc w:val="both"/>
      </w:pPr>
      <w:r w:rsidRPr="00AF04D0">
        <w:t>Sposób w jaki powyższe zasoby będą udostępnione:………………………………….…………………………………</w:t>
      </w:r>
    </w:p>
    <w:p w14:paraId="48D9EF18" w14:textId="77777777" w:rsidR="00CC5816" w:rsidRPr="00755EC7" w:rsidRDefault="00CC5816" w:rsidP="00CC5816">
      <w:pPr>
        <w:spacing w:before="120"/>
        <w:jc w:val="center"/>
        <w:rPr>
          <w:sz w:val="16"/>
          <w:szCs w:val="16"/>
        </w:rPr>
      </w:pPr>
      <w:r w:rsidRPr="00755EC7">
        <w:rPr>
          <w:sz w:val="16"/>
          <w:szCs w:val="16"/>
        </w:rPr>
        <w:t>(</w:t>
      </w:r>
      <w:r w:rsidRPr="00755EC7">
        <w:rPr>
          <w:i/>
          <w:sz w:val="16"/>
          <w:szCs w:val="16"/>
        </w:rPr>
        <w:t>należy wskazać na sposób udostępnienia zasobów</w:t>
      </w:r>
      <w:r w:rsidRPr="00755EC7">
        <w:rPr>
          <w:sz w:val="16"/>
          <w:szCs w:val="16"/>
        </w:rPr>
        <w:t>)</w:t>
      </w:r>
    </w:p>
    <w:p w14:paraId="6BB643FB" w14:textId="77777777" w:rsidR="00CC5816" w:rsidRDefault="00CC5816" w:rsidP="00CC5816">
      <w:pPr>
        <w:spacing w:before="120"/>
        <w:jc w:val="both"/>
      </w:pPr>
      <w:r w:rsidRPr="00AF04D0">
        <w:t>Zakres i okres naszego udziału w wykonywaniu zamówienia:</w:t>
      </w:r>
    </w:p>
    <w:p w14:paraId="4A5AF356" w14:textId="77777777" w:rsidR="00CC5816" w:rsidRDefault="00CC5816" w:rsidP="00CC5816">
      <w:pPr>
        <w:spacing w:before="120"/>
        <w:jc w:val="both"/>
      </w:pPr>
      <w:r w:rsidRPr="00AF04D0">
        <w:t>…………………..…………………………………..……………………………………………………………………</w:t>
      </w:r>
    </w:p>
    <w:p w14:paraId="1E360D86" w14:textId="77777777" w:rsidR="00CC5816" w:rsidRPr="00AF04D0" w:rsidRDefault="00CC5816" w:rsidP="00CC5816">
      <w:pPr>
        <w:spacing w:before="120"/>
        <w:jc w:val="both"/>
      </w:pPr>
      <w:r w:rsidRPr="00AF04D0">
        <w:rPr>
          <w:i/>
        </w:rPr>
        <w:t xml:space="preserve">W przypadku, gdy </w:t>
      </w:r>
      <w:r w:rsidRPr="00AF04D0">
        <w:rPr>
          <w:rFonts w:eastAsia="TimesNewRoman"/>
          <w:i/>
        </w:rPr>
        <w:t>wykonawca polega w odniesieniu do warunków udziału w postępowaniu dotyczących wykształcenia, kwalifikacji zawodowych lub doświadczenia</w:t>
      </w:r>
      <w:r w:rsidRPr="00AF04D0">
        <w:rPr>
          <w:i/>
        </w:rPr>
        <w:t>, proszę wskazać zakres i okres realizacji przez podmiot trzeci robót budowlanych lub usług, których wskazane zdolności dotyczą. W przypadku udostępnienia innego potencjału proszę wskazać w jaki sposób i w jakim zakresie podmiot będzie uczestniczył w wykonywaniu zamówienia, oraz w jakim okresie.</w:t>
      </w:r>
    </w:p>
    <w:p w14:paraId="1AB19B02" w14:textId="77777777" w:rsidR="00CC5816" w:rsidRPr="00AF04D0" w:rsidRDefault="00CC5816" w:rsidP="00CC5816">
      <w:pPr>
        <w:spacing w:before="120"/>
        <w:jc w:val="both"/>
        <w:rPr>
          <w:i/>
        </w:rPr>
      </w:pPr>
      <w:r w:rsidRPr="00AF04D0">
        <w:rPr>
          <w:i/>
        </w:rPr>
        <w:t>W przypadku polegania przez Wykonawcę na sytuacji ekonomicznej lub finansowej innego podmiotu, z treści zobowiązania tego podmiotu musi wynikać spełnienie warunku udziału w postępowaniu opisanego w 7.2.3. lit. a) i/lub pkt 7.2.3. lit b) SWZ. Zamawiający nie dopuszcza łączenia potencjałów dwóch lub większej liczby podmiotów w celu wykazania spełnienia każdego z tych warunków.</w:t>
      </w:r>
    </w:p>
    <w:p w14:paraId="2A946096" w14:textId="77777777" w:rsidR="00CC5816" w:rsidRPr="00AF04D0" w:rsidRDefault="00CC5816" w:rsidP="00CC5816">
      <w:pPr>
        <w:keepNext/>
        <w:spacing w:before="120"/>
        <w:jc w:val="both"/>
      </w:pPr>
      <w:r w:rsidRPr="00AF04D0">
        <w:t>Odpowiadamy solidarnie z w/w Wykonawcą, który polega na naszej sytuacji finansowej lub ekonomicznej, za szkodę poniesioną przez Zamawiającego powstałą wskutek nieudostępnienia tych zasobów, chyba że za nieudostępnienie zasobów nie ponosimy winy.</w:t>
      </w:r>
    </w:p>
    <w:p w14:paraId="194A3190" w14:textId="77777777" w:rsidR="00CC5816" w:rsidRPr="00AF04D0" w:rsidRDefault="00CC5816" w:rsidP="00CC5816">
      <w:pPr>
        <w:keepNext/>
        <w:spacing w:before="120"/>
        <w:jc w:val="both"/>
      </w:pPr>
      <w:r w:rsidRPr="00AF04D0">
        <w:t>W związku z powyższym oddajemy Wykonawcy do dyspozycji ww. zasoby w celu korzystania z nich przez Wykonawcę – w przypadku wyboru jego oferty w przedmiotowym postępowaniu i udzielenia mu zamówienia - przy wykonaniu przedmiotu zamówienia.</w:t>
      </w:r>
    </w:p>
    <w:p w14:paraId="4E5C1756" w14:textId="77777777" w:rsidR="00CC5816" w:rsidRPr="00AF04D0" w:rsidRDefault="00CC5816" w:rsidP="00CC5816">
      <w:pPr>
        <w:spacing w:before="120"/>
        <w:jc w:val="both"/>
      </w:pPr>
    </w:p>
    <w:p w14:paraId="3DF816A8" w14:textId="77777777" w:rsidR="00CC5816" w:rsidRPr="00AF04D0" w:rsidRDefault="00CC5816" w:rsidP="00CC5816">
      <w:r w:rsidRPr="00AF04D0">
        <w:t>……………………….., dnia ……………</w:t>
      </w:r>
      <w:r w:rsidRPr="00AF04D0">
        <w:tab/>
      </w:r>
      <w:r w:rsidRPr="00AF04D0">
        <w:tab/>
      </w:r>
      <w:r w:rsidRPr="00AF04D0">
        <w:tab/>
      </w:r>
      <w:r w:rsidRPr="00AF04D0">
        <w:tab/>
        <w:t>…………………………………….</w:t>
      </w:r>
    </w:p>
    <w:p w14:paraId="718A11C1" w14:textId="77777777" w:rsidR="00CC5816" w:rsidRPr="00AF04D0" w:rsidRDefault="00CC5816" w:rsidP="00CC5816">
      <w:pPr>
        <w:rPr>
          <w:i/>
        </w:rPr>
      </w:pPr>
      <w:r w:rsidRPr="00AF04D0">
        <w:rPr>
          <w:i/>
        </w:rPr>
        <w:t xml:space="preserve">          (Miejscowość)                                                                                   </w:t>
      </w:r>
      <w:r w:rsidRPr="00AF04D0">
        <w:rPr>
          <w:i/>
          <w:sz w:val="18"/>
          <w:szCs w:val="18"/>
        </w:rPr>
        <w:t>Imię, nazwisko i podpis osoby uprawnionej do</w:t>
      </w:r>
    </w:p>
    <w:p w14:paraId="58D81A70" w14:textId="77777777" w:rsidR="00CC5816" w:rsidRPr="00AF04D0" w:rsidRDefault="00CC5816" w:rsidP="00CC5816">
      <w:pPr>
        <w:spacing w:before="120"/>
        <w:ind w:left="3970" w:firstLine="397"/>
        <w:jc w:val="center"/>
        <w:rPr>
          <w:i/>
          <w:sz w:val="18"/>
          <w:szCs w:val="18"/>
        </w:rPr>
      </w:pPr>
      <w:r w:rsidRPr="00AF04D0">
        <w:rPr>
          <w:i/>
          <w:sz w:val="18"/>
          <w:szCs w:val="18"/>
        </w:rPr>
        <w:t>reprezentacji podmiotu</w:t>
      </w:r>
    </w:p>
    <w:p w14:paraId="757B2828" w14:textId="77777777" w:rsidR="00CC5816" w:rsidRDefault="00CC5816" w:rsidP="00CC5816">
      <w:pPr>
        <w:autoSpaceDE w:val="0"/>
        <w:spacing w:line="276" w:lineRule="auto"/>
        <w:jc w:val="center"/>
        <w:rPr>
          <w:b/>
          <w:bCs/>
          <w:color w:val="000000"/>
        </w:rPr>
      </w:pPr>
    </w:p>
    <w:p w14:paraId="10C06ED6" w14:textId="77777777" w:rsidR="00B03600" w:rsidRDefault="00B03600" w:rsidP="00CC5816">
      <w:pPr>
        <w:autoSpaceDE w:val="0"/>
        <w:spacing w:line="276" w:lineRule="auto"/>
        <w:jc w:val="center"/>
        <w:rPr>
          <w:b/>
          <w:bCs/>
          <w:color w:val="000000"/>
        </w:rPr>
      </w:pPr>
    </w:p>
    <w:p w14:paraId="4168B539" w14:textId="77777777" w:rsidR="00CC5816" w:rsidRPr="005D1A71" w:rsidRDefault="00CC5816" w:rsidP="00CC5816">
      <w:pPr>
        <w:autoSpaceDE w:val="0"/>
        <w:spacing w:line="276" w:lineRule="auto"/>
        <w:jc w:val="center"/>
      </w:pPr>
      <w:r w:rsidRPr="005D1A71">
        <w:rPr>
          <w:b/>
          <w:bCs/>
          <w:color w:val="000000"/>
        </w:rPr>
        <w:t>Formularz podpisany przy pomocy podpisu elektronicznego</w:t>
      </w:r>
    </w:p>
    <w:p w14:paraId="68FD2F5C" w14:textId="77777777" w:rsidR="00CC5816" w:rsidRPr="005D1A71" w:rsidRDefault="00CC5816" w:rsidP="00CC5816">
      <w:pPr>
        <w:autoSpaceDE w:val="0"/>
        <w:spacing w:line="276" w:lineRule="auto"/>
        <w:jc w:val="center"/>
      </w:pPr>
      <w:r w:rsidRPr="005D1A71">
        <w:rPr>
          <w:color w:val="000000"/>
        </w:rPr>
        <w:t>dokument należy wypełnić i podpisać kwalifik</w:t>
      </w:r>
      <w:r>
        <w:rPr>
          <w:color w:val="000000"/>
        </w:rPr>
        <w:t xml:space="preserve">owanym podpisem elektronicznym lub </w:t>
      </w:r>
      <w:r w:rsidRPr="005D1A71">
        <w:rPr>
          <w:color w:val="000000"/>
        </w:rPr>
        <w:t>podpisem</w:t>
      </w:r>
      <w:r>
        <w:rPr>
          <w:color w:val="000000"/>
        </w:rPr>
        <w:t xml:space="preserve"> elektronicznym</w:t>
      </w:r>
      <w:r w:rsidRPr="005D1A71">
        <w:rPr>
          <w:color w:val="000000"/>
        </w:rPr>
        <w:t xml:space="preserve"> zaufanym lub </w:t>
      </w:r>
      <w:r>
        <w:rPr>
          <w:color w:val="000000"/>
        </w:rPr>
        <w:t xml:space="preserve">elektronicznym podpisem </w:t>
      </w:r>
      <w:r w:rsidRPr="005D1A71">
        <w:rPr>
          <w:color w:val="000000"/>
        </w:rPr>
        <w:t>osobistym</w:t>
      </w:r>
      <w:r>
        <w:rPr>
          <w:color w:val="000000"/>
        </w:rPr>
        <w:t>.</w:t>
      </w:r>
    </w:p>
    <w:p w14:paraId="540ECC97" w14:textId="77777777" w:rsidR="00CC5816" w:rsidRPr="00755EC7" w:rsidRDefault="00CC5816" w:rsidP="00CC5816">
      <w:pPr>
        <w:spacing w:line="276" w:lineRule="auto"/>
        <w:jc w:val="center"/>
      </w:pPr>
      <w:r w:rsidRPr="005D1A71">
        <w:rPr>
          <w:color w:val="000000"/>
        </w:rPr>
        <w:t>Zamawiający zaleca zapisanie dokumentu w formacie PDF</w:t>
      </w:r>
    </w:p>
    <w:p w14:paraId="56CB9379" w14:textId="77777777" w:rsidR="00CC5816" w:rsidRDefault="00CC5816" w:rsidP="00C8318E">
      <w:pPr>
        <w:pStyle w:val="Nagwek"/>
        <w:jc w:val="right"/>
        <w:rPr>
          <w:b/>
          <w:bCs/>
        </w:rPr>
      </w:pPr>
    </w:p>
    <w:p w14:paraId="5AE561E5" w14:textId="419009E6" w:rsidR="00C8318E" w:rsidRPr="00F7635C" w:rsidRDefault="00C8318E" w:rsidP="00C8318E">
      <w:pPr>
        <w:pStyle w:val="Nagwek"/>
        <w:jc w:val="right"/>
        <w:rPr>
          <w:b/>
          <w:bCs/>
          <w:smallCaps/>
        </w:rPr>
      </w:pPr>
      <w:r w:rsidRPr="00F7635C">
        <w:rPr>
          <w:b/>
          <w:bCs/>
        </w:rPr>
        <w:t xml:space="preserve">Załącznik nr </w:t>
      </w:r>
      <w:r w:rsidR="002E12E0">
        <w:rPr>
          <w:b/>
          <w:bCs/>
        </w:rPr>
        <w:t>3</w:t>
      </w:r>
      <w:r>
        <w:rPr>
          <w:b/>
          <w:bCs/>
        </w:rPr>
        <w:t xml:space="preserve"> do SWZ</w:t>
      </w:r>
    </w:p>
    <w:p w14:paraId="2CE97F56" w14:textId="78E2DA92" w:rsidR="00C8318E" w:rsidRPr="00F7635C" w:rsidRDefault="00C8318E" w:rsidP="00C8318E">
      <w:pPr>
        <w:jc w:val="right"/>
        <w:rPr>
          <w:b/>
          <w:bCs/>
        </w:rPr>
      </w:pPr>
      <w:r w:rsidRPr="00F7635C">
        <w:rPr>
          <w:b/>
          <w:bCs/>
        </w:rPr>
        <w:t xml:space="preserve">Nr sprawy : </w:t>
      </w:r>
      <w:r w:rsidR="00BB59EE">
        <w:rPr>
          <w:b/>
          <w:bCs/>
        </w:rPr>
        <w:t>ZP</w:t>
      </w:r>
      <w:r w:rsidR="001B61F8">
        <w:rPr>
          <w:b/>
          <w:bCs/>
        </w:rPr>
        <w:t>.3</w:t>
      </w:r>
      <w:r w:rsidR="00BB59EE">
        <w:rPr>
          <w:b/>
          <w:bCs/>
        </w:rPr>
        <w:t>.202</w:t>
      </w:r>
      <w:r w:rsidR="00545559">
        <w:rPr>
          <w:b/>
          <w:bCs/>
        </w:rPr>
        <w:t>5</w:t>
      </w:r>
    </w:p>
    <w:p w14:paraId="14C6C45C" w14:textId="77777777" w:rsidR="0005269E" w:rsidRDefault="0005269E" w:rsidP="004664B1">
      <w:pPr>
        <w:jc w:val="right"/>
        <w:rPr>
          <w:b/>
          <w:bCs/>
          <w:highlight w:val="yellow"/>
        </w:rPr>
      </w:pPr>
    </w:p>
    <w:p w14:paraId="2867C727" w14:textId="77777777" w:rsidR="0005269E" w:rsidRPr="00F7635C" w:rsidRDefault="0005269E" w:rsidP="0005269E">
      <w:pPr>
        <w:ind w:left="7788"/>
        <w:rPr>
          <w:b/>
          <w:bCs/>
        </w:rPr>
      </w:pPr>
    </w:p>
    <w:p w14:paraId="304FF2D1" w14:textId="77777777" w:rsidR="0005269E" w:rsidRPr="00AF04D0" w:rsidRDefault="0005269E" w:rsidP="0005269E">
      <w:pPr>
        <w:spacing w:line="360" w:lineRule="auto"/>
      </w:pPr>
      <w:r w:rsidRPr="00AF04D0">
        <w:rPr>
          <w:b/>
        </w:rPr>
        <w:t>Wykonawca*/ Wykonawca wspólnie ubiegający się o udzielenie zamówienia*/Podmiot udostępniający Wykonawcy zasoby*:</w:t>
      </w:r>
    </w:p>
    <w:p w14:paraId="062318FE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t>……………………………………………</w:t>
      </w:r>
    </w:p>
    <w:p w14:paraId="0B826C51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t>…………………………………………</w:t>
      </w:r>
    </w:p>
    <w:p w14:paraId="25822111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rPr>
          <w:i/>
        </w:rPr>
        <w:t>(pełna nazwa/firma, adres, w zależności od podmiotu)</w:t>
      </w:r>
    </w:p>
    <w:p w14:paraId="0C3B4127" w14:textId="77777777" w:rsidR="0005269E" w:rsidRPr="009375EB" w:rsidRDefault="0005269E" w:rsidP="0005269E">
      <w:pPr>
        <w:rPr>
          <w:rFonts w:ascii="Arial" w:hAnsi="Arial" w:cs="Arial"/>
        </w:rPr>
      </w:pPr>
    </w:p>
    <w:p w14:paraId="583F1C94" w14:textId="77777777" w:rsidR="0005269E" w:rsidRDefault="0005269E" w:rsidP="0005269E">
      <w:pPr>
        <w:spacing w:after="120" w:line="276" w:lineRule="auto"/>
        <w:jc w:val="center"/>
      </w:pPr>
      <w:r>
        <w:rPr>
          <w:b/>
          <w:u w:val="single"/>
        </w:rPr>
        <w:t xml:space="preserve">Oświadczenie wykonawcy </w:t>
      </w:r>
    </w:p>
    <w:p w14:paraId="08384870" w14:textId="77777777" w:rsidR="0005269E" w:rsidRDefault="0005269E" w:rsidP="0005269E">
      <w:pPr>
        <w:spacing w:line="276" w:lineRule="auto"/>
        <w:jc w:val="center"/>
      </w:pPr>
      <w:r>
        <w:rPr>
          <w:b/>
        </w:rPr>
        <w:t xml:space="preserve">składane na podstawie art. 125 ust. 1 ustawy z dnia 11 września 2019 r. </w:t>
      </w:r>
    </w:p>
    <w:p w14:paraId="723FAF06" w14:textId="77777777" w:rsidR="0005269E" w:rsidRDefault="0005269E" w:rsidP="0005269E">
      <w:pPr>
        <w:spacing w:line="276" w:lineRule="auto"/>
        <w:jc w:val="center"/>
      </w:pPr>
      <w:r>
        <w:rPr>
          <w:b/>
        </w:rPr>
        <w:t xml:space="preserve"> Prawo zamówień publicznych (dalej jako: ustawa Pzp), </w:t>
      </w:r>
    </w:p>
    <w:p w14:paraId="102A7E2E" w14:textId="77777777" w:rsidR="0005269E" w:rsidRDefault="0005269E" w:rsidP="0005269E">
      <w:pPr>
        <w:spacing w:before="120" w:line="360" w:lineRule="auto"/>
        <w:jc w:val="center"/>
        <w:rPr>
          <w:b/>
          <w:u w:val="single"/>
        </w:rPr>
      </w:pPr>
    </w:p>
    <w:p w14:paraId="49376E12" w14:textId="77777777" w:rsidR="0005269E" w:rsidRDefault="0005269E" w:rsidP="0005269E">
      <w:pPr>
        <w:spacing w:before="120" w:line="360" w:lineRule="auto"/>
        <w:jc w:val="center"/>
      </w:pPr>
      <w:r>
        <w:rPr>
          <w:b/>
          <w:u w:val="single"/>
        </w:rPr>
        <w:t xml:space="preserve">DOTYCZĄCE PRZESŁANEK WYKLUCZENIA Z POSTĘPOWANIA </w:t>
      </w:r>
    </w:p>
    <w:p w14:paraId="6E868DB1" w14:textId="77777777" w:rsidR="0005269E" w:rsidRPr="00EF3404" w:rsidRDefault="0005269E" w:rsidP="007E3BC7">
      <w:pPr>
        <w:spacing w:before="120"/>
        <w:jc w:val="both"/>
        <w:rPr>
          <w:sz w:val="22"/>
          <w:szCs w:val="22"/>
        </w:rPr>
      </w:pPr>
      <w:r w:rsidRPr="00EF3404">
        <w:rPr>
          <w:sz w:val="22"/>
          <w:szCs w:val="22"/>
        </w:rPr>
        <w:t>Na potrzeby postępowania o udzielenie zamówienia publicznego na realizację zadania pn</w:t>
      </w:r>
      <w:r w:rsidR="00B03600">
        <w:rPr>
          <w:sz w:val="22"/>
          <w:szCs w:val="22"/>
        </w:rPr>
        <w:t xml:space="preserve"> </w:t>
      </w:r>
      <w:r w:rsidR="007E3BC7" w:rsidRPr="00A77FF5">
        <w:rPr>
          <w:b/>
          <w:sz w:val="22"/>
          <w:szCs w:val="22"/>
        </w:rPr>
        <w:t>„Dostawa artykułów spożywczych do stołówki szkolnej w Zespole Szkół im. W. Witosa w Suchej Beskidzkiej”</w:t>
      </w:r>
      <w:r w:rsidR="007E3BC7">
        <w:rPr>
          <w:sz w:val="22"/>
          <w:szCs w:val="22"/>
        </w:rPr>
        <w:t xml:space="preserve"> prowadzonego przez Zespół Szkół im. W. Witosa w Suchej Beskidzkiej</w:t>
      </w:r>
      <w:r w:rsidRPr="00EF3404">
        <w:rPr>
          <w:i/>
          <w:sz w:val="22"/>
          <w:szCs w:val="22"/>
        </w:rPr>
        <w:t xml:space="preserve">, </w:t>
      </w:r>
      <w:r w:rsidRPr="00EF3404">
        <w:rPr>
          <w:sz w:val="22"/>
          <w:szCs w:val="22"/>
        </w:rPr>
        <w:t>oświadczam, co następuje:</w:t>
      </w:r>
    </w:p>
    <w:p w14:paraId="3AF6A162" w14:textId="77777777" w:rsidR="0005269E" w:rsidRDefault="0005269E" w:rsidP="0005269E">
      <w:pPr>
        <w:spacing w:line="360" w:lineRule="auto"/>
        <w:jc w:val="both"/>
      </w:pPr>
    </w:p>
    <w:p w14:paraId="2299FD9A" w14:textId="77777777" w:rsidR="0005269E" w:rsidRDefault="0005269E" w:rsidP="0005269E">
      <w:pPr>
        <w:shd w:val="clear" w:color="auto" w:fill="BFBFBF"/>
        <w:spacing w:line="360" w:lineRule="auto"/>
      </w:pPr>
      <w:r>
        <w:rPr>
          <w:b/>
        </w:rPr>
        <w:t>OŚWIADCZENIA DOTYCZĄCE WYKONAWCY:</w:t>
      </w:r>
    </w:p>
    <w:p w14:paraId="08A2BDFD" w14:textId="77777777" w:rsidR="0005269E" w:rsidRDefault="0005269E" w:rsidP="0005269E">
      <w:pPr>
        <w:pStyle w:val="Akapitzlist"/>
        <w:spacing w:line="360" w:lineRule="auto"/>
        <w:jc w:val="both"/>
      </w:pPr>
    </w:p>
    <w:p w14:paraId="665F397F" w14:textId="5ECD3CBB" w:rsidR="0005269E" w:rsidRDefault="0005269E" w:rsidP="0005269E">
      <w:pPr>
        <w:pStyle w:val="Akapitzlist"/>
        <w:suppressAutoHyphens/>
        <w:spacing w:line="360" w:lineRule="auto"/>
        <w:ind w:left="0"/>
        <w:jc w:val="both"/>
      </w:pPr>
      <w:r>
        <w:t xml:space="preserve">Oświadczam, że </w:t>
      </w:r>
      <w:r w:rsidR="00792C8C">
        <w:t>nie podlegam</w:t>
      </w:r>
      <w:r>
        <w:t xml:space="preserve"> wykluczeniu z postępowania na podstawie art. 108 ust 1 ustawy Pzp</w:t>
      </w:r>
      <w:r w:rsidR="00792C8C">
        <w:t>.</w:t>
      </w:r>
    </w:p>
    <w:p w14:paraId="6E2DABE1" w14:textId="77777777" w:rsidR="0005269E" w:rsidRDefault="0005269E" w:rsidP="0005269E">
      <w:pPr>
        <w:spacing w:line="360" w:lineRule="auto"/>
        <w:jc w:val="both"/>
      </w:pPr>
    </w:p>
    <w:p w14:paraId="6927C268" w14:textId="77777777" w:rsidR="0005269E" w:rsidRDefault="0005269E" w:rsidP="0005269E">
      <w:pPr>
        <w:spacing w:line="360" w:lineRule="auto"/>
        <w:jc w:val="both"/>
      </w:pPr>
      <w:r w:rsidRPr="00EF3404">
        <w:rPr>
          <w:sz w:val="22"/>
          <w:szCs w:val="22"/>
        </w:rPr>
        <w:t xml:space="preserve">Oświadczam, że zachodzą </w:t>
      </w:r>
      <w:r>
        <w:rPr>
          <w:sz w:val="22"/>
          <w:szCs w:val="22"/>
        </w:rPr>
        <w:t xml:space="preserve">/ nie zachodzą </w:t>
      </w:r>
      <w:r w:rsidRPr="008A6317">
        <w:rPr>
          <w:sz w:val="22"/>
          <w:szCs w:val="22"/>
          <w:u w:val="single"/>
        </w:rPr>
        <w:t>(usunąć z treści zapis zbędny)</w:t>
      </w:r>
      <w:r w:rsidR="00B03600">
        <w:rPr>
          <w:sz w:val="22"/>
          <w:szCs w:val="22"/>
          <w:u w:val="single"/>
        </w:rPr>
        <w:t xml:space="preserve"> </w:t>
      </w:r>
      <w:r w:rsidRPr="00EF3404">
        <w:rPr>
          <w:sz w:val="22"/>
          <w:szCs w:val="22"/>
        </w:rPr>
        <w:t xml:space="preserve">w stosunku do mnie podstawy wykluczenia z postępowania na podstawie art. …………. ustawy Pzp </w:t>
      </w:r>
      <w:r w:rsidRPr="00EF3404">
        <w:rPr>
          <w:i/>
          <w:sz w:val="22"/>
          <w:szCs w:val="22"/>
        </w:rPr>
        <w:t>(podać mającą zastosowanie podstawę wykluczenia spośród wymienionych w art. 108 ust. 1, 2, 5 lub 6  ustawy Pzp).</w:t>
      </w:r>
      <w:r w:rsidRPr="00EF3404">
        <w:rPr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t xml:space="preserve"> …………………………………..……………………………………</w:t>
      </w:r>
    </w:p>
    <w:p w14:paraId="355A10BC" w14:textId="77777777" w:rsidR="0005269E" w:rsidRDefault="0005269E" w:rsidP="0005269E">
      <w:pPr>
        <w:spacing w:line="360" w:lineRule="auto"/>
        <w:ind w:left="4956" w:firstLine="708"/>
        <w:jc w:val="both"/>
      </w:pPr>
    </w:p>
    <w:p w14:paraId="5B40C6ED" w14:textId="77777777" w:rsidR="0005269E" w:rsidRDefault="0005269E" w:rsidP="0005269E">
      <w:pPr>
        <w:shd w:val="clear" w:color="auto" w:fill="BFBFBF"/>
        <w:spacing w:line="360" w:lineRule="auto"/>
        <w:jc w:val="both"/>
      </w:pPr>
      <w:r>
        <w:rPr>
          <w:b/>
        </w:rPr>
        <w:t>OŚWIADCZENIE DOTYCZĄCE PODANYCH INFORMACJI:</w:t>
      </w:r>
    </w:p>
    <w:p w14:paraId="5F1C48A3" w14:textId="77777777" w:rsidR="0005269E" w:rsidRDefault="0005269E" w:rsidP="0005269E">
      <w:pPr>
        <w:spacing w:line="360" w:lineRule="auto"/>
        <w:jc w:val="both"/>
        <w:rPr>
          <w:b/>
        </w:rPr>
      </w:pPr>
    </w:p>
    <w:p w14:paraId="5B1B8D8C" w14:textId="77777777" w:rsidR="0005269E" w:rsidRPr="00EF3404" w:rsidRDefault="0005269E" w:rsidP="0005269E">
      <w:pPr>
        <w:spacing w:line="360" w:lineRule="auto"/>
        <w:jc w:val="both"/>
        <w:rPr>
          <w:sz w:val="22"/>
          <w:szCs w:val="22"/>
        </w:rPr>
      </w:pPr>
      <w:r w:rsidRPr="00EF3404">
        <w:rPr>
          <w:sz w:val="22"/>
          <w:szCs w:val="22"/>
        </w:rPr>
        <w:t xml:space="preserve">Oświadczam, że wszystkie informacje podane w powyższych oświadczeniach są aktualne i zgodne z prawdą oraz zostały przedstawione z pełną świadomością konsekwencji wprowadzenia zamawiającego </w:t>
      </w:r>
      <w:r w:rsidR="00B03600">
        <w:rPr>
          <w:sz w:val="22"/>
          <w:szCs w:val="22"/>
        </w:rPr>
        <w:br/>
      </w:r>
      <w:r w:rsidRPr="00EF3404">
        <w:rPr>
          <w:sz w:val="22"/>
          <w:szCs w:val="22"/>
        </w:rPr>
        <w:t>w błąd przy przedstawianiu informacji.</w:t>
      </w:r>
    </w:p>
    <w:p w14:paraId="4B12291F" w14:textId="77777777" w:rsidR="0005269E" w:rsidRDefault="0005269E" w:rsidP="0005269E">
      <w:pPr>
        <w:spacing w:line="360" w:lineRule="auto"/>
        <w:jc w:val="both"/>
      </w:pPr>
    </w:p>
    <w:p w14:paraId="12C06E5E" w14:textId="77777777" w:rsidR="0005269E" w:rsidRDefault="0005269E" w:rsidP="0005269E">
      <w:pPr>
        <w:spacing w:line="360" w:lineRule="auto"/>
        <w:jc w:val="both"/>
      </w:pPr>
    </w:p>
    <w:p w14:paraId="7B56D965" w14:textId="77777777" w:rsidR="00B03600" w:rsidRDefault="00B03600" w:rsidP="0005269E">
      <w:pPr>
        <w:autoSpaceDE w:val="0"/>
        <w:spacing w:line="276" w:lineRule="auto"/>
        <w:jc w:val="center"/>
        <w:rPr>
          <w:b/>
          <w:bCs/>
          <w:color w:val="000000"/>
        </w:rPr>
      </w:pPr>
    </w:p>
    <w:p w14:paraId="4DDF024F" w14:textId="77777777" w:rsidR="0005269E" w:rsidRPr="005D1A71" w:rsidRDefault="0005269E" w:rsidP="0005269E">
      <w:pPr>
        <w:autoSpaceDE w:val="0"/>
        <w:spacing w:line="276" w:lineRule="auto"/>
        <w:jc w:val="center"/>
      </w:pPr>
      <w:r w:rsidRPr="005D1A71">
        <w:rPr>
          <w:b/>
          <w:bCs/>
          <w:color w:val="000000"/>
        </w:rPr>
        <w:t>Formularz podpisany przy pomocy podpisu elektronicznego</w:t>
      </w:r>
    </w:p>
    <w:p w14:paraId="7F686BE2" w14:textId="77777777" w:rsidR="0005269E" w:rsidRPr="005D1A71" w:rsidRDefault="0005269E" w:rsidP="0005269E">
      <w:pPr>
        <w:autoSpaceDE w:val="0"/>
        <w:spacing w:line="276" w:lineRule="auto"/>
        <w:jc w:val="center"/>
      </w:pPr>
      <w:r w:rsidRPr="005D1A71">
        <w:rPr>
          <w:color w:val="000000"/>
        </w:rPr>
        <w:t>dokument należy wypełnić i podpisać kwalifik</w:t>
      </w:r>
      <w:r>
        <w:rPr>
          <w:color w:val="000000"/>
        </w:rPr>
        <w:t xml:space="preserve">owanym podpisem elektronicznym lub </w:t>
      </w:r>
      <w:r w:rsidRPr="005D1A71">
        <w:rPr>
          <w:color w:val="000000"/>
        </w:rPr>
        <w:t>podpisem</w:t>
      </w:r>
      <w:r>
        <w:rPr>
          <w:color w:val="000000"/>
        </w:rPr>
        <w:t xml:space="preserve"> elektronicznym</w:t>
      </w:r>
      <w:r w:rsidRPr="005D1A71">
        <w:rPr>
          <w:color w:val="000000"/>
        </w:rPr>
        <w:t xml:space="preserve"> zaufanym lub </w:t>
      </w:r>
      <w:r>
        <w:rPr>
          <w:color w:val="000000"/>
        </w:rPr>
        <w:t xml:space="preserve">elektronicznym podpisem </w:t>
      </w:r>
      <w:r w:rsidRPr="005D1A71">
        <w:rPr>
          <w:color w:val="000000"/>
        </w:rPr>
        <w:t>osobistym</w:t>
      </w:r>
      <w:r>
        <w:rPr>
          <w:color w:val="000000"/>
        </w:rPr>
        <w:t>.</w:t>
      </w:r>
    </w:p>
    <w:p w14:paraId="63FFBF7A" w14:textId="77777777" w:rsidR="0005269E" w:rsidRDefault="0005269E" w:rsidP="0005269E">
      <w:pPr>
        <w:spacing w:line="276" w:lineRule="auto"/>
        <w:jc w:val="center"/>
        <w:rPr>
          <w:color w:val="000000"/>
        </w:rPr>
      </w:pPr>
      <w:r w:rsidRPr="005D1A71">
        <w:rPr>
          <w:color w:val="000000"/>
        </w:rPr>
        <w:t>Zamawiający zaleca zapisanie dokumentu w formacie PDF</w:t>
      </w:r>
    </w:p>
    <w:p w14:paraId="65618741" w14:textId="77777777" w:rsidR="00094D41" w:rsidRDefault="00094D41" w:rsidP="0005269E">
      <w:pPr>
        <w:spacing w:line="276" w:lineRule="auto"/>
        <w:jc w:val="center"/>
        <w:rPr>
          <w:color w:val="000000"/>
        </w:rPr>
      </w:pPr>
    </w:p>
    <w:p w14:paraId="698EC3F1" w14:textId="77777777" w:rsidR="00B03600" w:rsidRDefault="00B03600" w:rsidP="00C8318E">
      <w:pPr>
        <w:pStyle w:val="Nagwek"/>
        <w:jc w:val="right"/>
        <w:rPr>
          <w:b/>
          <w:bCs/>
        </w:rPr>
      </w:pPr>
    </w:p>
    <w:p w14:paraId="24FFF401" w14:textId="72331E22" w:rsidR="00C8318E" w:rsidRPr="00C8318E" w:rsidRDefault="00C8318E" w:rsidP="00C8318E">
      <w:pPr>
        <w:pStyle w:val="Nagwek"/>
        <w:jc w:val="right"/>
        <w:rPr>
          <w:b/>
          <w:bCs/>
        </w:rPr>
      </w:pPr>
      <w:r w:rsidRPr="00F7635C">
        <w:rPr>
          <w:b/>
          <w:bCs/>
        </w:rPr>
        <w:lastRenderedPageBreak/>
        <w:t xml:space="preserve">Załącznik nr </w:t>
      </w:r>
      <w:r w:rsidR="002E12E0">
        <w:rPr>
          <w:b/>
          <w:bCs/>
        </w:rPr>
        <w:t xml:space="preserve">4 </w:t>
      </w:r>
      <w:r>
        <w:rPr>
          <w:b/>
          <w:bCs/>
        </w:rPr>
        <w:t>do SWZ</w:t>
      </w:r>
    </w:p>
    <w:p w14:paraId="0A40A315" w14:textId="301CF8ED" w:rsidR="00C8318E" w:rsidRPr="00F7635C" w:rsidRDefault="00C8318E" w:rsidP="00C8318E">
      <w:pPr>
        <w:jc w:val="right"/>
        <w:rPr>
          <w:b/>
          <w:bCs/>
        </w:rPr>
      </w:pPr>
      <w:r w:rsidRPr="00F7635C">
        <w:rPr>
          <w:b/>
          <w:bCs/>
        </w:rPr>
        <w:t xml:space="preserve">Nr sprawy : </w:t>
      </w:r>
      <w:r w:rsidR="00BB59EE">
        <w:rPr>
          <w:b/>
          <w:bCs/>
        </w:rPr>
        <w:t>ZP.</w:t>
      </w:r>
      <w:r w:rsidR="001B61F8">
        <w:rPr>
          <w:b/>
          <w:bCs/>
        </w:rPr>
        <w:t>3</w:t>
      </w:r>
      <w:r w:rsidR="00BB59EE">
        <w:rPr>
          <w:b/>
          <w:bCs/>
        </w:rPr>
        <w:t>.202</w:t>
      </w:r>
      <w:r w:rsidR="00545559">
        <w:rPr>
          <w:b/>
          <w:bCs/>
        </w:rPr>
        <w:t>5</w:t>
      </w:r>
    </w:p>
    <w:p w14:paraId="6CBD1280" w14:textId="77777777" w:rsidR="0005269E" w:rsidRDefault="0005269E" w:rsidP="0005269E">
      <w:pPr>
        <w:ind w:left="4956" w:firstLine="708"/>
        <w:rPr>
          <w:b/>
          <w:bCs/>
          <w:sz w:val="22"/>
          <w:szCs w:val="22"/>
        </w:rPr>
      </w:pPr>
    </w:p>
    <w:p w14:paraId="2C7BA958" w14:textId="77777777" w:rsidR="0005269E" w:rsidRPr="00AF04D0" w:rsidRDefault="0005269E" w:rsidP="0005269E">
      <w:pPr>
        <w:spacing w:line="360" w:lineRule="auto"/>
      </w:pPr>
      <w:r w:rsidRPr="00AF04D0">
        <w:rPr>
          <w:b/>
        </w:rPr>
        <w:t>Wykonawca*/ Wykonawca wspólnie ubiegający się o udzielenie zamówienia*/Podmiot udostępniający Wykonawcy zasoby*:</w:t>
      </w:r>
    </w:p>
    <w:p w14:paraId="1F1C5D94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t>……………………………………………</w:t>
      </w:r>
    </w:p>
    <w:p w14:paraId="1E3EAA9E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t>…………………………………………</w:t>
      </w:r>
    </w:p>
    <w:p w14:paraId="65243D8C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rPr>
          <w:i/>
        </w:rPr>
        <w:t>(pełna nazwa/firma, adres, w zależności od podmiotu)</w:t>
      </w:r>
    </w:p>
    <w:p w14:paraId="3A5A0F02" w14:textId="77777777" w:rsidR="0005269E" w:rsidRPr="009375EB" w:rsidRDefault="0005269E" w:rsidP="0005269E">
      <w:pPr>
        <w:rPr>
          <w:rFonts w:ascii="Arial" w:hAnsi="Arial" w:cs="Arial"/>
        </w:rPr>
      </w:pPr>
    </w:p>
    <w:p w14:paraId="2BFE8FD4" w14:textId="77777777" w:rsidR="0005269E" w:rsidRDefault="0005269E" w:rsidP="0005269E">
      <w:pPr>
        <w:spacing w:after="120" w:line="276" w:lineRule="auto"/>
        <w:jc w:val="center"/>
        <w:rPr>
          <w:b/>
          <w:u w:val="single"/>
        </w:rPr>
      </w:pPr>
    </w:p>
    <w:p w14:paraId="5FE07229" w14:textId="77777777" w:rsidR="0005269E" w:rsidRDefault="0005269E" w:rsidP="0005269E">
      <w:pPr>
        <w:spacing w:after="120"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Oświadczenie wykonawcy </w:t>
      </w:r>
    </w:p>
    <w:p w14:paraId="408866F0" w14:textId="77777777" w:rsidR="0005269E" w:rsidRDefault="0005269E" w:rsidP="0005269E">
      <w:pPr>
        <w:spacing w:line="276" w:lineRule="auto"/>
        <w:jc w:val="center"/>
      </w:pPr>
      <w:r>
        <w:rPr>
          <w:b/>
        </w:rPr>
        <w:t xml:space="preserve">składane na podstawie art. 125 ust. 1 ustawy z dnia 11 września 2019 r. </w:t>
      </w:r>
    </w:p>
    <w:p w14:paraId="4BE1C912" w14:textId="77777777" w:rsidR="0005269E" w:rsidRDefault="0005269E" w:rsidP="0005269E">
      <w:pPr>
        <w:spacing w:line="276" w:lineRule="auto"/>
        <w:jc w:val="center"/>
        <w:rPr>
          <w:b/>
        </w:rPr>
      </w:pPr>
      <w:r>
        <w:rPr>
          <w:b/>
        </w:rPr>
        <w:t xml:space="preserve"> Prawo zamówień publicznych (dalej jako: ustawa Pzp), </w:t>
      </w:r>
    </w:p>
    <w:p w14:paraId="2FEBA71C" w14:textId="77777777" w:rsidR="0005269E" w:rsidRDefault="0005269E" w:rsidP="0005269E">
      <w:pPr>
        <w:spacing w:line="276" w:lineRule="auto"/>
        <w:jc w:val="center"/>
      </w:pPr>
    </w:p>
    <w:p w14:paraId="7E76A267" w14:textId="77777777" w:rsidR="0005269E" w:rsidRDefault="0005269E" w:rsidP="007E3BC7">
      <w:pPr>
        <w:spacing w:before="120" w:line="360" w:lineRule="auto"/>
        <w:jc w:val="both"/>
      </w:pPr>
      <w:r>
        <w:rPr>
          <w:b/>
          <w:u w:val="single"/>
        </w:rPr>
        <w:t xml:space="preserve">DOTYCZĄCE SPEŁNIANIA WARUNKÓW UDZIAŁU W POSTĘPOWANIU </w:t>
      </w:r>
      <w:r>
        <w:rPr>
          <w:b/>
          <w:u w:val="single"/>
        </w:rPr>
        <w:br/>
      </w:r>
      <w:r w:rsidRPr="00EF3404">
        <w:rPr>
          <w:sz w:val="22"/>
          <w:szCs w:val="22"/>
        </w:rPr>
        <w:t>Na potrzeby postępowania o udzielenie zamówienia publicznego na realizację zadania pn</w:t>
      </w:r>
      <w:r w:rsidR="00B03600">
        <w:rPr>
          <w:sz w:val="22"/>
          <w:szCs w:val="22"/>
        </w:rPr>
        <w:t xml:space="preserve"> </w:t>
      </w:r>
      <w:r w:rsidR="007E3BC7" w:rsidRPr="00A77FF5">
        <w:rPr>
          <w:b/>
          <w:sz w:val="22"/>
          <w:szCs w:val="22"/>
        </w:rPr>
        <w:t>„Dostawa artykułów spożywczych do stołówki szkolnej w Zespole Szkół im. W. Witosa w Suchej Beskidzkiej”</w:t>
      </w:r>
      <w:r w:rsidR="007E3BC7">
        <w:rPr>
          <w:sz w:val="22"/>
          <w:szCs w:val="22"/>
        </w:rPr>
        <w:t xml:space="preserve"> prowadzonego przez Zespół Szkół im. W. Witosa w Suchej Beskidzkiej, </w:t>
      </w:r>
      <w:r w:rsidRPr="007E3BC7">
        <w:rPr>
          <w:sz w:val="22"/>
          <w:szCs w:val="22"/>
        </w:rPr>
        <w:t>oświadczam, co następuje:</w:t>
      </w:r>
      <w:r w:rsidR="000913AA">
        <w:rPr>
          <w:sz w:val="22"/>
          <w:szCs w:val="22"/>
        </w:rPr>
        <w:br/>
      </w:r>
    </w:p>
    <w:p w14:paraId="28414354" w14:textId="77777777" w:rsidR="0005269E" w:rsidRDefault="0005269E" w:rsidP="0005269E">
      <w:pPr>
        <w:shd w:val="clear" w:color="auto" w:fill="BFBFBF"/>
        <w:spacing w:line="360" w:lineRule="auto"/>
        <w:jc w:val="both"/>
      </w:pPr>
      <w:r>
        <w:rPr>
          <w:b/>
        </w:rPr>
        <w:t>INFORMACJA DOTYCZĄCA WYKONAWCY:</w:t>
      </w:r>
    </w:p>
    <w:p w14:paraId="6AC0B55F" w14:textId="77777777" w:rsidR="0005269E" w:rsidRDefault="0005269E" w:rsidP="0005269E">
      <w:pPr>
        <w:spacing w:line="360" w:lineRule="auto"/>
        <w:jc w:val="both"/>
        <w:rPr>
          <w:sz w:val="22"/>
          <w:szCs w:val="22"/>
        </w:rPr>
      </w:pPr>
    </w:p>
    <w:p w14:paraId="7DFADEC4" w14:textId="77777777" w:rsidR="0005269E" w:rsidRPr="00EF3404" w:rsidRDefault="0005269E" w:rsidP="0005269E">
      <w:pPr>
        <w:spacing w:line="360" w:lineRule="auto"/>
        <w:jc w:val="both"/>
        <w:rPr>
          <w:sz w:val="22"/>
          <w:szCs w:val="22"/>
        </w:rPr>
      </w:pPr>
      <w:r w:rsidRPr="00EF3404">
        <w:rPr>
          <w:sz w:val="22"/>
          <w:szCs w:val="22"/>
        </w:rPr>
        <w:t>Oświadczam, że spełniam warunki udziału w postępowaniu określone przez zamawiającego w  </w:t>
      </w:r>
      <w:r>
        <w:rPr>
          <w:sz w:val="22"/>
          <w:szCs w:val="22"/>
        </w:rPr>
        <w:t>SWZ</w:t>
      </w:r>
    </w:p>
    <w:p w14:paraId="1C40FC91" w14:textId="77777777" w:rsidR="0005269E" w:rsidRDefault="0005269E" w:rsidP="0005269E">
      <w:pPr>
        <w:spacing w:line="360" w:lineRule="auto"/>
        <w:jc w:val="both"/>
      </w:pPr>
    </w:p>
    <w:p w14:paraId="042607CB" w14:textId="77777777" w:rsidR="0005269E" w:rsidRDefault="0005269E" w:rsidP="0005269E">
      <w:pPr>
        <w:shd w:val="clear" w:color="auto" w:fill="BFBFBF"/>
        <w:spacing w:line="360" w:lineRule="auto"/>
        <w:jc w:val="both"/>
      </w:pPr>
      <w:r>
        <w:rPr>
          <w:b/>
        </w:rPr>
        <w:t>OŚWIADCZENIE DOTYCZĄCE PODANYCH INFORMACJI:</w:t>
      </w:r>
    </w:p>
    <w:p w14:paraId="4205A44D" w14:textId="77777777" w:rsidR="0005269E" w:rsidRDefault="0005269E" w:rsidP="0005269E">
      <w:pPr>
        <w:spacing w:line="360" w:lineRule="auto"/>
        <w:jc w:val="both"/>
        <w:rPr>
          <w:sz w:val="22"/>
          <w:szCs w:val="22"/>
        </w:rPr>
      </w:pPr>
    </w:p>
    <w:p w14:paraId="6D7D0898" w14:textId="77777777" w:rsidR="0005269E" w:rsidRPr="00EF3404" w:rsidRDefault="0005269E" w:rsidP="0005269E">
      <w:pPr>
        <w:spacing w:line="360" w:lineRule="auto"/>
        <w:jc w:val="both"/>
        <w:rPr>
          <w:sz w:val="22"/>
          <w:szCs w:val="22"/>
        </w:rPr>
      </w:pPr>
      <w:r w:rsidRPr="00EF3404">
        <w:rPr>
          <w:sz w:val="22"/>
          <w:szCs w:val="22"/>
        </w:rPr>
        <w:t xml:space="preserve">Oświadczam, że wszystkie informacje podane w powyższych oświadczeniach są aktualne i zgodne </w:t>
      </w:r>
      <w:r w:rsidR="00B03600">
        <w:rPr>
          <w:sz w:val="22"/>
          <w:szCs w:val="22"/>
        </w:rPr>
        <w:br/>
      </w:r>
      <w:r w:rsidRPr="00EF3404">
        <w:rPr>
          <w:sz w:val="22"/>
          <w:szCs w:val="22"/>
        </w:rPr>
        <w:t xml:space="preserve">z prawdą oraz zostały przedstawione z pełną świadomością konsekwencji wprowadzenia zamawiającego </w:t>
      </w:r>
      <w:r w:rsidR="00B03600">
        <w:rPr>
          <w:sz w:val="22"/>
          <w:szCs w:val="22"/>
        </w:rPr>
        <w:br/>
      </w:r>
      <w:r w:rsidRPr="00EF3404">
        <w:rPr>
          <w:sz w:val="22"/>
          <w:szCs w:val="22"/>
        </w:rPr>
        <w:t>w błąd przy przedstawianiu informacji.</w:t>
      </w:r>
    </w:p>
    <w:p w14:paraId="70BF9B43" w14:textId="77777777" w:rsidR="0005269E" w:rsidRDefault="0005269E" w:rsidP="0005269E">
      <w:pPr>
        <w:pStyle w:val="Tekstpodstawowy"/>
        <w:rPr>
          <w:b/>
          <w:sz w:val="20"/>
        </w:rPr>
      </w:pPr>
    </w:p>
    <w:p w14:paraId="01B456B3" w14:textId="77777777" w:rsidR="0005269E" w:rsidRPr="00AF04D0" w:rsidRDefault="0005269E" w:rsidP="000913AA">
      <w:pPr>
        <w:pStyle w:val="Tekstpodstawowy"/>
        <w:jc w:val="both"/>
        <w:rPr>
          <w:b/>
          <w:sz w:val="20"/>
        </w:rPr>
      </w:pPr>
      <w:r w:rsidRPr="00AF04D0">
        <w:rPr>
          <w:b/>
          <w:sz w:val="20"/>
        </w:rPr>
        <w:t xml:space="preserve">Powyższe oświadczenie składane jest pod rygorem odpowiedzialności karnej za fałszywe zeznania – </w:t>
      </w:r>
      <w:r w:rsidR="000913AA">
        <w:rPr>
          <w:b/>
          <w:sz w:val="20"/>
        </w:rPr>
        <w:br/>
      </w:r>
      <w:r w:rsidRPr="00AF04D0">
        <w:rPr>
          <w:b/>
          <w:sz w:val="20"/>
        </w:rPr>
        <w:t xml:space="preserve">zgodnie z art. 233 §1 Kodeksu Karnego oraz pod rygorem odpowiedzialności za poświadczenie nieprawdy </w:t>
      </w:r>
      <w:r w:rsidR="000913AA">
        <w:rPr>
          <w:b/>
          <w:sz w:val="20"/>
        </w:rPr>
        <w:br/>
      </w:r>
      <w:r w:rsidRPr="00AF04D0">
        <w:rPr>
          <w:b/>
          <w:sz w:val="20"/>
        </w:rPr>
        <w:t>w dokumentach w celu uzyskania zamówienia publicznego – art. 297 §1 Kodeksu Karnego.</w:t>
      </w:r>
    </w:p>
    <w:p w14:paraId="7E6EC027" w14:textId="77777777" w:rsidR="0005269E" w:rsidRDefault="0005269E" w:rsidP="0005269E">
      <w:pPr>
        <w:spacing w:line="360" w:lineRule="auto"/>
        <w:jc w:val="both"/>
      </w:pPr>
    </w:p>
    <w:p w14:paraId="79CEA209" w14:textId="77777777" w:rsidR="0005269E" w:rsidRDefault="0005269E" w:rsidP="0005269E">
      <w:pPr>
        <w:spacing w:line="360" w:lineRule="auto"/>
        <w:jc w:val="both"/>
      </w:pPr>
    </w:p>
    <w:p w14:paraId="072B2C6F" w14:textId="77777777" w:rsidR="0005269E" w:rsidRPr="005D1A71" w:rsidRDefault="0005269E" w:rsidP="0005269E">
      <w:pPr>
        <w:autoSpaceDE w:val="0"/>
        <w:spacing w:line="276" w:lineRule="auto"/>
        <w:jc w:val="center"/>
      </w:pPr>
      <w:r w:rsidRPr="005D1A71">
        <w:rPr>
          <w:b/>
          <w:bCs/>
          <w:color w:val="000000"/>
        </w:rPr>
        <w:t>Formularz podpisany przy pomocy podpisu elektronicznego</w:t>
      </w:r>
    </w:p>
    <w:p w14:paraId="1E5446DD" w14:textId="77777777" w:rsidR="0005269E" w:rsidRPr="005D1A71" w:rsidRDefault="0005269E" w:rsidP="0005269E">
      <w:pPr>
        <w:autoSpaceDE w:val="0"/>
        <w:spacing w:line="276" w:lineRule="auto"/>
        <w:jc w:val="center"/>
      </w:pPr>
      <w:r w:rsidRPr="005D1A71">
        <w:rPr>
          <w:color w:val="000000"/>
        </w:rPr>
        <w:t>dokument należy wypełnić i podpisać kwalifik</w:t>
      </w:r>
      <w:r>
        <w:rPr>
          <w:color w:val="000000"/>
        </w:rPr>
        <w:t xml:space="preserve">owanym podpisem elektronicznym lub </w:t>
      </w:r>
      <w:r w:rsidRPr="005D1A71">
        <w:rPr>
          <w:color w:val="000000"/>
        </w:rPr>
        <w:t>podpisem</w:t>
      </w:r>
      <w:r>
        <w:rPr>
          <w:color w:val="000000"/>
        </w:rPr>
        <w:t xml:space="preserve"> elektronicznym</w:t>
      </w:r>
      <w:r w:rsidRPr="005D1A71">
        <w:rPr>
          <w:color w:val="000000"/>
        </w:rPr>
        <w:t xml:space="preserve"> zaufanym lub </w:t>
      </w:r>
      <w:r>
        <w:rPr>
          <w:color w:val="000000"/>
        </w:rPr>
        <w:t xml:space="preserve">elektronicznym podpisem </w:t>
      </w:r>
      <w:r w:rsidRPr="005D1A71">
        <w:rPr>
          <w:color w:val="000000"/>
        </w:rPr>
        <w:t>osobistym</w:t>
      </w:r>
      <w:r>
        <w:rPr>
          <w:color w:val="000000"/>
        </w:rPr>
        <w:t>.</w:t>
      </w:r>
    </w:p>
    <w:p w14:paraId="222F4A07" w14:textId="77777777" w:rsidR="0005269E" w:rsidRPr="005D1A71" w:rsidRDefault="0005269E" w:rsidP="0005269E">
      <w:pPr>
        <w:spacing w:line="276" w:lineRule="auto"/>
        <w:jc w:val="center"/>
      </w:pPr>
      <w:r w:rsidRPr="005D1A71">
        <w:rPr>
          <w:color w:val="000000"/>
        </w:rPr>
        <w:t>Zamawiający zaleca zapisanie dokumentu w formacie PDF</w:t>
      </w:r>
    </w:p>
    <w:p w14:paraId="0B37BBCC" w14:textId="77777777" w:rsidR="0005269E" w:rsidRDefault="0005269E" w:rsidP="0005269E">
      <w:pPr>
        <w:ind w:left="4956" w:firstLine="708"/>
        <w:rPr>
          <w:b/>
          <w:bCs/>
          <w:sz w:val="22"/>
          <w:szCs w:val="22"/>
        </w:rPr>
      </w:pPr>
    </w:p>
    <w:p w14:paraId="742C3EFF" w14:textId="77777777" w:rsidR="008C1BCC" w:rsidRDefault="008C1BCC" w:rsidP="0005269E">
      <w:pPr>
        <w:ind w:left="4956" w:firstLine="708"/>
        <w:rPr>
          <w:b/>
          <w:bCs/>
          <w:sz w:val="22"/>
          <w:szCs w:val="22"/>
        </w:rPr>
      </w:pPr>
    </w:p>
    <w:p w14:paraId="6079BE30" w14:textId="77777777" w:rsidR="0005269E" w:rsidRDefault="0005269E" w:rsidP="0005269E">
      <w:pPr>
        <w:spacing w:line="240" w:lineRule="atLeast"/>
        <w:jc w:val="right"/>
        <w:rPr>
          <w:sz w:val="22"/>
          <w:szCs w:val="22"/>
        </w:rPr>
      </w:pPr>
    </w:p>
    <w:p w14:paraId="39821386" w14:textId="77777777" w:rsidR="0005269E" w:rsidRDefault="0005269E" w:rsidP="0005269E">
      <w:pPr>
        <w:spacing w:line="240" w:lineRule="atLeast"/>
        <w:jc w:val="right"/>
        <w:rPr>
          <w:sz w:val="22"/>
          <w:szCs w:val="22"/>
        </w:rPr>
      </w:pPr>
    </w:p>
    <w:p w14:paraId="4E33DE96" w14:textId="77777777" w:rsidR="00B03600" w:rsidRDefault="00B03600" w:rsidP="0005269E">
      <w:pPr>
        <w:spacing w:line="240" w:lineRule="atLeast"/>
        <w:jc w:val="right"/>
        <w:rPr>
          <w:sz w:val="22"/>
          <w:szCs w:val="22"/>
        </w:rPr>
      </w:pPr>
    </w:p>
    <w:p w14:paraId="36EEF157" w14:textId="77777777" w:rsidR="00B03600" w:rsidRDefault="00B03600" w:rsidP="0005269E">
      <w:pPr>
        <w:spacing w:line="240" w:lineRule="atLeast"/>
        <w:jc w:val="right"/>
        <w:rPr>
          <w:sz w:val="22"/>
          <w:szCs w:val="22"/>
        </w:rPr>
      </w:pPr>
    </w:p>
    <w:p w14:paraId="07AD7013" w14:textId="77777777" w:rsidR="00B03600" w:rsidRDefault="00B03600" w:rsidP="0005269E">
      <w:pPr>
        <w:spacing w:line="240" w:lineRule="atLeast"/>
        <w:jc w:val="right"/>
        <w:rPr>
          <w:sz w:val="22"/>
          <w:szCs w:val="22"/>
        </w:rPr>
      </w:pPr>
    </w:p>
    <w:p w14:paraId="23B137BC" w14:textId="77777777" w:rsidR="00B03600" w:rsidRDefault="00B03600" w:rsidP="0005269E">
      <w:pPr>
        <w:spacing w:line="240" w:lineRule="atLeast"/>
        <w:jc w:val="right"/>
        <w:rPr>
          <w:sz w:val="22"/>
          <w:szCs w:val="22"/>
        </w:rPr>
      </w:pPr>
    </w:p>
    <w:p w14:paraId="60B3EEED" w14:textId="674E7932" w:rsidR="00C8318E" w:rsidRPr="00F7635C" w:rsidRDefault="00C8318E" w:rsidP="00C8318E">
      <w:pPr>
        <w:pStyle w:val="Nagwek"/>
        <w:jc w:val="right"/>
        <w:rPr>
          <w:b/>
          <w:bCs/>
          <w:smallCaps/>
        </w:rPr>
      </w:pPr>
      <w:r w:rsidRPr="00F7635C">
        <w:rPr>
          <w:b/>
          <w:bCs/>
        </w:rPr>
        <w:lastRenderedPageBreak/>
        <w:t xml:space="preserve">Załącznik nr </w:t>
      </w:r>
      <w:r w:rsidR="002E12E0">
        <w:rPr>
          <w:b/>
          <w:bCs/>
        </w:rPr>
        <w:t>5</w:t>
      </w:r>
      <w:r>
        <w:rPr>
          <w:b/>
          <w:bCs/>
        </w:rPr>
        <w:t xml:space="preserve"> do SWZ</w:t>
      </w:r>
    </w:p>
    <w:p w14:paraId="71E1ECCF" w14:textId="41CEA63C" w:rsidR="00C8318E" w:rsidRPr="00F7635C" w:rsidRDefault="00C8318E" w:rsidP="00C8318E">
      <w:pPr>
        <w:jc w:val="right"/>
        <w:rPr>
          <w:b/>
          <w:bCs/>
        </w:rPr>
      </w:pPr>
      <w:r w:rsidRPr="00F7635C">
        <w:rPr>
          <w:b/>
          <w:bCs/>
        </w:rPr>
        <w:t xml:space="preserve">Nr sprawy : </w:t>
      </w:r>
      <w:r w:rsidR="00BB59EE">
        <w:rPr>
          <w:b/>
          <w:bCs/>
        </w:rPr>
        <w:t>ZP.</w:t>
      </w:r>
      <w:r w:rsidR="001B61F8">
        <w:rPr>
          <w:b/>
          <w:bCs/>
        </w:rPr>
        <w:t>3.2025</w:t>
      </w:r>
    </w:p>
    <w:p w14:paraId="0346C4ED" w14:textId="77777777" w:rsidR="0005269E" w:rsidRDefault="0005269E" w:rsidP="0005269E">
      <w:pPr>
        <w:spacing w:line="240" w:lineRule="atLeast"/>
        <w:jc w:val="right"/>
        <w:rPr>
          <w:sz w:val="22"/>
          <w:szCs w:val="22"/>
        </w:rPr>
      </w:pPr>
    </w:p>
    <w:p w14:paraId="4CFD7803" w14:textId="77777777" w:rsidR="0005269E" w:rsidRPr="00F7635C" w:rsidRDefault="0005269E" w:rsidP="0005269E">
      <w:pPr>
        <w:ind w:left="7788"/>
        <w:rPr>
          <w:b/>
          <w:bCs/>
        </w:rPr>
      </w:pPr>
    </w:p>
    <w:p w14:paraId="32F1E29C" w14:textId="77777777" w:rsidR="0005269E" w:rsidRPr="00F7635C" w:rsidRDefault="0005269E" w:rsidP="0005269E">
      <w:pPr>
        <w:spacing w:line="360" w:lineRule="auto"/>
        <w:rPr>
          <w:bCs/>
        </w:rPr>
      </w:pPr>
    </w:p>
    <w:p w14:paraId="048F4B26" w14:textId="77777777" w:rsidR="0005269E" w:rsidRPr="00AF04D0" w:rsidRDefault="0005269E" w:rsidP="0005269E">
      <w:pPr>
        <w:spacing w:line="360" w:lineRule="auto"/>
      </w:pPr>
      <w:r w:rsidRPr="00AF04D0">
        <w:rPr>
          <w:b/>
        </w:rPr>
        <w:t>Wykonawca*/ Wykonawca wspólnie ubiegający się o udzielenie zamówienia*/Podmiot udostępniający Wykonawcy zasoby*:</w:t>
      </w:r>
    </w:p>
    <w:p w14:paraId="0842A76E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t>……………………………………………</w:t>
      </w:r>
    </w:p>
    <w:p w14:paraId="001DEA67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t>…………………………………………</w:t>
      </w:r>
    </w:p>
    <w:p w14:paraId="16B610D1" w14:textId="77777777" w:rsidR="0005269E" w:rsidRPr="00AF04D0" w:rsidRDefault="0005269E" w:rsidP="0005269E">
      <w:pPr>
        <w:spacing w:line="288" w:lineRule="auto"/>
        <w:ind w:right="5954"/>
        <w:rPr>
          <w:i/>
        </w:rPr>
      </w:pPr>
      <w:r w:rsidRPr="00AF04D0">
        <w:rPr>
          <w:i/>
        </w:rPr>
        <w:t>(pełna nazwa/firma, adres, w zależności od podmiotu)</w:t>
      </w:r>
    </w:p>
    <w:p w14:paraId="61AFD986" w14:textId="77777777" w:rsidR="0005269E" w:rsidRPr="00AF04D0" w:rsidRDefault="0005269E" w:rsidP="0005269E">
      <w:pPr>
        <w:spacing w:line="288" w:lineRule="auto"/>
        <w:rPr>
          <w:u w:val="single"/>
        </w:rPr>
      </w:pPr>
    </w:p>
    <w:p w14:paraId="3238C958" w14:textId="77777777" w:rsidR="0005269E" w:rsidRPr="00AF04D0" w:rsidRDefault="0005269E" w:rsidP="0005269E">
      <w:pPr>
        <w:jc w:val="center"/>
        <w:rPr>
          <w:b/>
          <w:u w:val="single"/>
        </w:rPr>
      </w:pPr>
      <w:r w:rsidRPr="00AF04D0">
        <w:rPr>
          <w:b/>
          <w:u w:val="single"/>
        </w:rPr>
        <w:t>OŚWIADCZENIE</w:t>
      </w:r>
    </w:p>
    <w:p w14:paraId="479114F4" w14:textId="77777777" w:rsidR="0005269E" w:rsidRDefault="0005269E" w:rsidP="0005269E">
      <w:pPr>
        <w:spacing w:before="120"/>
        <w:jc w:val="center"/>
        <w:rPr>
          <w:b/>
        </w:rPr>
      </w:pPr>
      <w:r w:rsidRPr="00AF04D0">
        <w:rPr>
          <w:rStyle w:val="Teksttreci"/>
          <w:rFonts w:ascii="Times New Roman" w:eastAsia="StarSymbol" w:hAnsi="Times New Roman"/>
          <w:b/>
          <w:color w:val="auto"/>
          <w:sz w:val="20"/>
          <w:shd w:val="clear" w:color="auto" w:fill="auto"/>
        </w:rPr>
        <w:t xml:space="preserve">w zakresie podstaw wykluczenia z postępowania </w:t>
      </w:r>
      <w:r>
        <w:rPr>
          <w:rStyle w:val="Teksttreci"/>
          <w:rFonts w:ascii="Times New Roman" w:eastAsia="StarSymbol" w:hAnsi="Times New Roman"/>
          <w:b/>
          <w:color w:val="auto"/>
          <w:sz w:val="20"/>
          <w:shd w:val="clear" w:color="auto" w:fill="auto"/>
        </w:rPr>
        <w:t xml:space="preserve">na podstawie art. 7 ust. 1 </w:t>
      </w:r>
      <w:r w:rsidRPr="00AF04D0">
        <w:rPr>
          <w:b/>
        </w:rPr>
        <w:t xml:space="preserve">ustawy </w:t>
      </w:r>
    </w:p>
    <w:p w14:paraId="23DDA245" w14:textId="77777777" w:rsidR="0005269E" w:rsidRPr="00AF04D0" w:rsidRDefault="0005269E" w:rsidP="0005269E">
      <w:pPr>
        <w:spacing w:before="120"/>
        <w:jc w:val="center"/>
        <w:rPr>
          <w:rStyle w:val="Teksttreci"/>
          <w:rFonts w:ascii="Times New Roman" w:eastAsia="StarSymbol" w:hAnsi="Times New Roman"/>
          <w:color w:val="auto"/>
          <w:sz w:val="20"/>
          <w:shd w:val="clear" w:color="auto" w:fill="auto"/>
        </w:rPr>
      </w:pPr>
      <w:r w:rsidRPr="00AF04D0">
        <w:rPr>
          <w:b/>
        </w:rPr>
        <w:t>z dnia11 września 2019 r. Prawo zamówień publicznych (dalej jako: ustawa Pzp)</w:t>
      </w:r>
    </w:p>
    <w:p w14:paraId="08A6EB70" w14:textId="77777777" w:rsidR="0005269E" w:rsidRPr="00AF04D0" w:rsidRDefault="0005269E" w:rsidP="0005269E">
      <w:pPr>
        <w:spacing w:before="120"/>
        <w:rPr>
          <w:rStyle w:val="Teksttreci"/>
          <w:rFonts w:ascii="Times New Roman" w:eastAsia="StarSymbol" w:hAnsi="Times New Roman"/>
          <w:color w:val="auto"/>
          <w:sz w:val="20"/>
          <w:shd w:val="clear" w:color="auto" w:fill="auto"/>
        </w:rPr>
      </w:pPr>
    </w:p>
    <w:p w14:paraId="06A2EE46" w14:textId="77777777" w:rsidR="000913AA" w:rsidRDefault="0005269E" w:rsidP="007E3BC7">
      <w:pPr>
        <w:spacing w:before="120"/>
        <w:jc w:val="both"/>
        <w:rPr>
          <w:b/>
          <w:bCs/>
        </w:rPr>
      </w:pPr>
      <w:r w:rsidRPr="00AC5384">
        <w:t>Na potrzeby postępowania o udzielenie zamówienia publicznego pn</w:t>
      </w:r>
      <w:r w:rsidRPr="007E3BC7">
        <w:t>.</w:t>
      </w:r>
      <w:r w:rsidR="007E3BC7" w:rsidRPr="000913AA">
        <w:rPr>
          <w:b/>
          <w:sz w:val="22"/>
          <w:szCs w:val="22"/>
        </w:rPr>
        <w:t>„Dostawa artykułów spożywczych do stołówki szkolnej w Zespole Szkół im. W. Witosa w Suchej Beskidzkiej”</w:t>
      </w:r>
      <w:r w:rsidR="007E3BC7">
        <w:rPr>
          <w:sz w:val="22"/>
          <w:szCs w:val="22"/>
        </w:rPr>
        <w:t xml:space="preserve"> prowadzonego przez Zespół Szkół im. W. Witosa w Suchej Beskidzkiej</w:t>
      </w:r>
    </w:p>
    <w:p w14:paraId="339BAAF4" w14:textId="77777777" w:rsidR="000913AA" w:rsidRDefault="000913AA" w:rsidP="0005269E">
      <w:pPr>
        <w:ind w:firstLine="709"/>
        <w:jc w:val="both"/>
        <w:rPr>
          <w:b/>
          <w:bCs/>
        </w:rPr>
      </w:pPr>
    </w:p>
    <w:p w14:paraId="75FA1CF7" w14:textId="77777777" w:rsidR="0005269E" w:rsidRPr="00AC5384" w:rsidRDefault="0005269E" w:rsidP="0005269E">
      <w:pPr>
        <w:ind w:firstLine="709"/>
        <w:jc w:val="both"/>
      </w:pPr>
      <w:r w:rsidRPr="00AC5384">
        <w:t>oświadczam/y, że</w:t>
      </w:r>
      <w:r w:rsidR="00B03600">
        <w:t xml:space="preserve"> </w:t>
      </w:r>
      <w:r w:rsidRPr="00AC5384">
        <w:rPr>
          <w:color w:val="000000"/>
          <w:spacing w:val="-4"/>
          <w:u w:val="single"/>
        </w:rPr>
        <w:t>nie podlegam/y wykluczeniu</w:t>
      </w:r>
      <w:r w:rsidRPr="00AC5384">
        <w:rPr>
          <w:color w:val="000000"/>
          <w:spacing w:val="-4"/>
        </w:rPr>
        <w:t xml:space="preserve"> z postępowania </w:t>
      </w:r>
      <w:r w:rsidRPr="00AC5384">
        <w:rPr>
          <w:color w:val="000000"/>
          <w:spacing w:val="-5"/>
        </w:rPr>
        <w:t>w</w:t>
      </w:r>
      <w:r w:rsidRPr="00AC5384">
        <w:rPr>
          <w:color w:val="000000"/>
        </w:rPr>
        <w:t xml:space="preserve"> zakresie podsta</w:t>
      </w:r>
      <w:r w:rsidRPr="00AC5384">
        <w:rPr>
          <w:color w:val="000000"/>
          <w:spacing w:val="-5"/>
        </w:rPr>
        <w:t>w</w:t>
      </w:r>
      <w:r w:rsidR="00B03600">
        <w:rPr>
          <w:color w:val="000000"/>
          <w:spacing w:val="-5"/>
        </w:rPr>
        <w:t xml:space="preserve"> </w:t>
      </w:r>
      <w:r w:rsidRPr="00AC5384">
        <w:rPr>
          <w:color w:val="000000"/>
          <w:spacing w:val="-5"/>
        </w:rPr>
        <w:t>w</w:t>
      </w:r>
      <w:r w:rsidRPr="00AC5384">
        <w:rPr>
          <w:color w:val="000000"/>
          <w:spacing w:val="-4"/>
        </w:rPr>
        <w:t>y</w:t>
      </w:r>
      <w:r w:rsidRPr="00AC5384">
        <w:rPr>
          <w:color w:val="000000"/>
        </w:rPr>
        <w:t>kluczenia, o któr</w:t>
      </w:r>
      <w:r w:rsidRPr="00AC5384">
        <w:rPr>
          <w:color w:val="000000"/>
          <w:spacing w:val="-4"/>
        </w:rPr>
        <w:t>y</w:t>
      </w:r>
      <w:r w:rsidRPr="00AC5384">
        <w:rPr>
          <w:color w:val="000000"/>
        </w:rPr>
        <w:t xml:space="preserve">ch </w:t>
      </w:r>
      <w:r w:rsidRPr="00AC5384">
        <w:rPr>
          <w:color w:val="000000"/>
          <w:spacing w:val="-4"/>
        </w:rPr>
        <w:t>m</w:t>
      </w:r>
      <w:r w:rsidRPr="00AC5384">
        <w:rPr>
          <w:color w:val="000000"/>
        </w:rPr>
        <w:t>o</w:t>
      </w:r>
      <w:r w:rsidRPr="00AC5384">
        <w:rPr>
          <w:color w:val="000000"/>
          <w:spacing w:val="-5"/>
        </w:rPr>
        <w:t>w</w:t>
      </w:r>
      <w:r w:rsidRPr="00AC5384">
        <w:rPr>
          <w:color w:val="000000"/>
        </w:rPr>
        <w:t xml:space="preserve">a </w:t>
      </w:r>
      <w:r w:rsidRPr="00AC5384">
        <w:rPr>
          <w:color w:val="000000"/>
          <w:spacing w:val="-5"/>
        </w:rPr>
        <w:t xml:space="preserve">w </w:t>
      </w:r>
      <w:r w:rsidRPr="00AC5384">
        <w:t>art. 1 pkt</w:t>
      </w:r>
      <w:r w:rsidR="00A77FF5">
        <w:t>.</w:t>
      </w:r>
      <w:r w:rsidRPr="00AC5384">
        <w:t xml:space="preserve"> 3 ustawy w celu przeciwdziałania wspieraniu agresji Federacji Rosyjskiej na Ukrainę rozpoczętej w dniu 24 lutego 2022 r., wobec osób i podmiotów wpisanych na listę, o której mowa w art. 2 ustawy Pzp. </w:t>
      </w:r>
    </w:p>
    <w:p w14:paraId="17363721" w14:textId="77777777" w:rsidR="0005269E" w:rsidRPr="00AC5384" w:rsidRDefault="0005269E" w:rsidP="0005269E">
      <w:pPr>
        <w:ind w:firstLine="709"/>
        <w:jc w:val="both"/>
        <w:rPr>
          <w:rStyle w:val="markedcontent"/>
        </w:rPr>
      </w:pPr>
      <w:r w:rsidRPr="00AC5384">
        <w:rPr>
          <w:rStyle w:val="markedcontent"/>
        </w:rPr>
        <w:t xml:space="preserve">Z postępowania o udzielenie zamówienia publicznego lub konkursu prowadzonego na podstawie ustawy </w:t>
      </w:r>
      <w:r w:rsidR="00B03600">
        <w:rPr>
          <w:rStyle w:val="markedcontent"/>
        </w:rPr>
        <w:br/>
      </w:r>
      <w:r w:rsidRPr="00AC5384">
        <w:rPr>
          <w:rStyle w:val="markedcontent"/>
        </w:rPr>
        <w:t xml:space="preserve">z dnia 11 września 2019 r. – Prawo zamówień publicznych wyklucza się: </w:t>
      </w:r>
    </w:p>
    <w:p w14:paraId="15EDA929" w14:textId="77777777" w:rsidR="0005269E" w:rsidRPr="00AC5384" w:rsidRDefault="0005269E" w:rsidP="0005269E">
      <w:pPr>
        <w:ind w:firstLine="709"/>
        <w:jc w:val="both"/>
        <w:rPr>
          <w:rStyle w:val="markedcontent"/>
        </w:rPr>
      </w:pPr>
      <w:r w:rsidRPr="00AC5384">
        <w:rPr>
          <w:rStyle w:val="markedcontent"/>
        </w:rPr>
        <w:t xml:space="preserve">1) </w:t>
      </w:r>
      <w:r w:rsidRPr="00AC5384">
        <w:rPr>
          <w:rStyle w:val="markedcontent"/>
        </w:rPr>
        <w:tab/>
        <w:t>wykonawcę oraz uczestnika konkursu wymienionego w wykazach określonych</w:t>
      </w:r>
      <w:r>
        <w:rPr>
          <w:rStyle w:val="markedcontent"/>
        </w:rPr>
        <w:tab/>
      </w:r>
      <w:r w:rsidR="00B03600">
        <w:rPr>
          <w:rStyle w:val="markedcontent"/>
        </w:rPr>
        <w:t xml:space="preserve">rozporządzeniu </w:t>
      </w:r>
      <w:r w:rsidRPr="00AC5384">
        <w:rPr>
          <w:rStyle w:val="markedcontent"/>
        </w:rPr>
        <w:t xml:space="preserve">765/2006 rozporządzeniu 269/2014 albo wpisanego na listę na podstawie decyzji w sprawie </w:t>
      </w:r>
      <w:r>
        <w:rPr>
          <w:rStyle w:val="markedcontent"/>
        </w:rPr>
        <w:tab/>
      </w:r>
      <w:r w:rsidRPr="00AC5384">
        <w:rPr>
          <w:rStyle w:val="markedcontent"/>
        </w:rPr>
        <w:t>wpisu na listę rozstrzygającej o zastosowaniu środka, o którym mowa w art. 1 pkt</w:t>
      </w:r>
      <w:r w:rsidR="00214931">
        <w:rPr>
          <w:rStyle w:val="markedcontent"/>
        </w:rPr>
        <w:t>.</w:t>
      </w:r>
      <w:r w:rsidRPr="00AC5384">
        <w:rPr>
          <w:rStyle w:val="markedcontent"/>
        </w:rPr>
        <w:t xml:space="preserve"> 3;</w:t>
      </w:r>
    </w:p>
    <w:p w14:paraId="597F37E6" w14:textId="77777777" w:rsidR="0005269E" w:rsidRPr="00AC5384" w:rsidRDefault="0005269E" w:rsidP="0005269E">
      <w:pPr>
        <w:ind w:firstLine="709"/>
        <w:jc w:val="both"/>
        <w:rPr>
          <w:rStyle w:val="markedcontent"/>
        </w:rPr>
      </w:pPr>
      <w:r w:rsidRPr="00AC5384">
        <w:rPr>
          <w:rStyle w:val="markedcontent"/>
        </w:rPr>
        <w:t xml:space="preserve">2) </w:t>
      </w:r>
      <w:r w:rsidRPr="00AC5384">
        <w:rPr>
          <w:rStyle w:val="markedcontent"/>
        </w:rPr>
        <w:tab/>
        <w:t>wykonawcę oraz uczestnika konkursu, którego beneficjentem rzeczywistym w rozumieniu</w:t>
      </w:r>
      <w:r w:rsidRPr="00AC5384">
        <w:rPr>
          <w:rStyle w:val="markedcontent"/>
        </w:rPr>
        <w:tab/>
        <w:t xml:space="preserve">ustawy </w:t>
      </w:r>
      <w:r w:rsidRPr="00AC5384">
        <w:rPr>
          <w:rStyle w:val="markedcontent"/>
        </w:rPr>
        <w:tab/>
        <w:t>z dnia 1 marca 2018 r. o przeciwdziałaniu praniu pieniędzy oraz finansowaniu</w:t>
      </w:r>
      <w:r w:rsidR="00B03600">
        <w:rPr>
          <w:rStyle w:val="markedcontent"/>
        </w:rPr>
        <w:t xml:space="preserve"> </w:t>
      </w:r>
      <w:r w:rsidRPr="00AC5384">
        <w:rPr>
          <w:rStyle w:val="markedcontent"/>
        </w:rPr>
        <w:t xml:space="preserve">terroryzmu </w:t>
      </w:r>
      <w:r w:rsidR="00214931">
        <w:rPr>
          <w:rStyle w:val="markedcontent"/>
        </w:rPr>
        <w:br/>
      </w:r>
      <w:r w:rsidRPr="00AC5384">
        <w:rPr>
          <w:rStyle w:val="markedcontent"/>
        </w:rPr>
        <w:t>(Dz. U.</w:t>
      </w:r>
      <w:r>
        <w:rPr>
          <w:rStyle w:val="markedcontent"/>
        </w:rPr>
        <w:tab/>
      </w:r>
      <w:r w:rsidRPr="00AC5384">
        <w:rPr>
          <w:rStyle w:val="markedcontent"/>
        </w:rPr>
        <w:t>z 2022 r. poz. 593 i 655) jest osoba wymieniona w wykazach</w:t>
      </w:r>
      <w:r w:rsidR="00B03600">
        <w:rPr>
          <w:rStyle w:val="markedcontent"/>
        </w:rPr>
        <w:t xml:space="preserve"> </w:t>
      </w:r>
      <w:r w:rsidRPr="00AC5384">
        <w:rPr>
          <w:rStyle w:val="markedcontent"/>
        </w:rPr>
        <w:t>określonych w rozporządzeniu 765/2006</w:t>
      </w:r>
      <w:r>
        <w:rPr>
          <w:rStyle w:val="markedcontent"/>
        </w:rPr>
        <w:tab/>
      </w:r>
      <w:r w:rsidR="00B03600">
        <w:rPr>
          <w:rStyle w:val="markedcontent"/>
        </w:rPr>
        <w:br/>
        <w:t xml:space="preserve">i </w:t>
      </w:r>
      <w:r w:rsidRPr="00AC5384">
        <w:rPr>
          <w:rStyle w:val="markedcontent"/>
        </w:rPr>
        <w:t>rozporządzeniu 269/2014 albo wpisana na listę lub</w:t>
      </w:r>
      <w:r w:rsidR="00B03600">
        <w:rPr>
          <w:rStyle w:val="markedcontent"/>
        </w:rPr>
        <w:t xml:space="preserve"> </w:t>
      </w:r>
      <w:r w:rsidRPr="00AC5384">
        <w:rPr>
          <w:rStyle w:val="markedcontent"/>
        </w:rPr>
        <w:t xml:space="preserve">będąca takim beneficjentem rzeczywistym od dnia 24 lutego </w:t>
      </w:r>
      <w:r w:rsidR="008B4526">
        <w:rPr>
          <w:rStyle w:val="markedcontent"/>
        </w:rPr>
        <w:br/>
      </w:r>
      <w:r w:rsidRPr="00AC5384">
        <w:rPr>
          <w:rStyle w:val="markedcontent"/>
        </w:rPr>
        <w:t>2022 r., o ile została</w:t>
      </w:r>
      <w:r w:rsidR="00B03600">
        <w:rPr>
          <w:rStyle w:val="markedcontent"/>
        </w:rPr>
        <w:t xml:space="preserve"> </w:t>
      </w:r>
      <w:r w:rsidRPr="00AC5384">
        <w:rPr>
          <w:rStyle w:val="markedcontent"/>
        </w:rPr>
        <w:t xml:space="preserve">wpisana na listę na podstawie decyzji w sprawie wpisu na listę rozstrzygającej </w:t>
      </w:r>
      <w:r w:rsidR="008B4526">
        <w:rPr>
          <w:rStyle w:val="markedcontent"/>
        </w:rPr>
        <w:br/>
      </w:r>
      <w:r w:rsidRPr="00AC5384">
        <w:rPr>
          <w:rStyle w:val="markedcontent"/>
        </w:rPr>
        <w:t>o zastosowaniu środka, o którym mowa w art. 1 pkt</w:t>
      </w:r>
      <w:r w:rsidR="008B4526">
        <w:rPr>
          <w:rStyle w:val="markedcontent"/>
        </w:rPr>
        <w:t>.</w:t>
      </w:r>
      <w:r w:rsidRPr="00AC5384">
        <w:rPr>
          <w:rStyle w:val="markedcontent"/>
        </w:rPr>
        <w:t xml:space="preserve"> 3;</w:t>
      </w:r>
    </w:p>
    <w:p w14:paraId="009060A1" w14:textId="77777777" w:rsidR="0005269E" w:rsidRDefault="0005269E" w:rsidP="00B03600">
      <w:pPr>
        <w:ind w:firstLine="709"/>
        <w:jc w:val="both"/>
        <w:rPr>
          <w:rStyle w:val="markedcontent"/>
        </w:rPr>
      </w:pPr>
      <w:r w:rsidRPr="00AC5384">
        <w:rPr>
          <w:rStyle w:val="markedcontent"/>
        </w:rPr>
        <w:t xml:space="preserve">3) </w:t>
      </w:r>
      <w:r w:rsidRPr="00AC5384">
        <w:rPr>
          <w:rStyle w:val="markedcontent"/>
        </w:rPr>
        <w:tab/>
        <w:t xml:space="preserve">wykonawcę oraz uczestnika konkursu, którego jednostką </w:t>
      </w:r>
      <w:r w:rsidR="00B03600">
        <w:rPr>
          <w:rStyle w:val="markedcontent"/>
        </w:rPr>
        <w:t xml:space="preserve">dominującą w rozumieniu art. 3 </w:t>
      </w:r>
      <w:r w:rsidRPr="00AC5384">
        <w:rPr>
          <w:rStyle w:val="markedcontent"/>
        </w:rPr>
        <w:t>ust.1 pkt</w:t>
      </w:r>
      <w:r w:rsidR="008B4526">
        <w:rPr>
          <w:rStyle w:val="markedcontent"/>
        </w:rPr>
        <w:t>.</w:t>
      </w:r>
      <w:r w:rsidRPr="00AC5384">
        <w:rPr>
          <w:rStyle w:val="markedcontent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</w:t>
      </w:r>
      <w:r w:rsidR="00B03600">
        <w:rPr>
          <w:rStyle w:val="markedcontent"/>
        </w:rPr>
        <w:t xml:space="preserve"> </w:t>
      </w:r>
      <w:r w:rsidRPr="00AC5384">
        <w:rPr>
          <w:rStyle w:val="markedcontent"/>
        </w:rPr>
        <w:t>dominującą od dnia 24 lutego 2022 r., o ile został</w:t>
      </w:r>
      <w:r w:rsidR="00B03600">
        <w:rPr>
          <w:rStyle w:val="markedcontent"/>
        </w:rPr>
        <w:t xml:space="preserve"> </w:t>
      </w:r>
      <w:r w:rsidRPr="00AC5384">
        <w:rPr>
          <w:rStyle w:val="markedcontent"/>
        </w:rPr>
        <w:t xml:space="preserve">wpisany na listę na podstawie decyzji </w:t>
      </w:r>
      <w:r w:rsidR="00B03600">
        <w:rPr>
          <w:rStyle w:val="markedcontent"/>
        </w:rPr>
        <w:br/>
      </w:r>
      <w:r w:rsidRPr="00AC5384">
        <w:rPr>
          <w:rStyle w:val="markedcontent"/>
        </w:rPr>
        <w:t>w sprawie wpisu na listę rozstrzygającej o zastosowaniu</w:t>
      </w:r>
      <w:r w:rsidR="00B03600">
        <w:rPr>
          <w:rStyle w:val="markedcontent"/>
        </w:rPr>
        <w:t xml:space="preserve"> </w:t>
      </w:r>
      <w:r w:rsidRPr="00AC5384">
        <w:rPr>
          <w:rStyle w:val="markedcontent"/>
        </w:rPr>
        <w:t xml:space="preserve">środka, o którym mowa w art. 1 pkt </w:t>
      </w:r>
      <w:r>
        <w:rPr>
          <w:rStyle w:val="markedcontent"/>
        </w:rPr>
        <w:t>1</w:t>
      </w:r>
      <w:r w:rsidRPr="00AC5384">
        <w:rPr>
          <w:rStyle w:val="markedcontent"/>
        </w:rPr>
        <w:t>.</w:t>
      </w:r>
    </w:p>
    <w:p w14:paraId="3DD7AD72" w14:textId="77777777" w:rsidR="0005269E" w:rsidRPr="00A74ED8" w:rsidRDefault="0005269E" w:rsidP="0005269E">
      <w:pPr>
        <w:ind w:firstLine="709"/>
        <w:jc w:val="both"/>
        <w:rPr>
          <w:sz w:val="24"/>
          <w:szCs w:val="24"/>
        </w:rPr>
      </w:pPr>
      <w:r w:rsidRPr="00AC5384">
        <w:br/>
      </w:r>
      <w:r>
        <w:rPr>
          <w:rStyle w:val="markedcontent"/>
          <w:sz w:val="22"/>
          <w:szCs w:val="22"/>
        </w:rPr>
        <w:tab/>
      </w:r>
    </w:p>
    <w:p w14:paraId="1625C7A8" w14:textId="77777777" w:rsidR="0005269E" w:rsidRPr="00AF04D0" w:rsidRDefault="0005269E" w:rsidP="0005269E">
      <w:r w:rsidRPr="00AF04D0">
        <w:t>……………………….., dnia ………………………..</w:t>
      </w:r>
    </w:p>
    <w:p w14:paraId="426943C9" w14:textId="77777777" w:rsidR="0005269E" w:rsidRPr="00AF04D0" w:rsidRDefault="0005269E" w:rsidP="0005269E">
      <w:pPr>
        <w:rPr>
          <w:i/>
        </w:rPr>
      </w:pPr>
      <w:r w:rsidRPr="00AF04D0">
        <w:rPr>
          <w:i/>
        </w:rPr>
        <w:t xml:space="preserve">          (Miejscowość)</w:t>
      </w:r>
    </w:p>
    <w:p w14:paraId="5B5A41FF" w14:textId="77777777" w:rsidR="0005269E" w:rsidRPr="00AF04D0" w:rsidRDefault="0005269E" w:rsidP="0005269E">
      <w:pPr>
        <w:pStyle w:val="Tekstpodstawowy"/>
        <w:ind w:left="360"/>
        <w:rPr>
          <w:color w:val="000000"/>
          <w:spacing w:val="-4"/>
          <w:sz w:val="20"/>
        </w:rPr>
      </w:pPr>
    </w:p>
    <w:p w14:paraId="30A2B485" w14:textId="77777777" w:rsidR="0005269E" w:rsidRPr="00AF04D0" w:rsidRDefault="0005269E" w:rsidP="00B03600">
      <w:pPr>
        <w:pStyle w:val="Tekstpodstawowy"/>
        <w:jc w:val="both"/>
        <w:rPr>
          <w:b/>
          <w:sz w:val="20"/>
        </w:rPr>
      </w:pPr>
      <w:r w:rsidRPr="00AF04D0">
        <w:rPr>
          <w:b/>
          <w:sz w:val="20"/>
        </w:rPr>
        <w:t xml:space="preserve">Powyższe oświadczenie składane jest pod rygorem odpowiedzialności karnej za fałszywe zeznania – zgodnie </w:t>
      </w:r>
      <w:r w:rsidR="00B03600">
        <w:rPr>
          <w:b/>
          <w:sz w:val="20"/>
        </w:rPr>
        <w:br/>
      </w:r>
      <w:r w:rsidRPr="00AF04D0">
        <w:rPr>
          <w:b/>
          <w:sz w:val="20"/>
        </w:rPr>
        <w:t xml:space="preserve">z art. 233 §1 Kodeksu Karnego oraz pod rygorem odpowiedzialności za poświadczenie nieprawdy </w:t>
      </w:r>
      <w:r w:rsidR="00B03600">
        <w:rPr>
          <w:b/>
          <w:sz w:val="20"/>
        </w:rPr>
        <w:br/>
      </w:r>
      <w:r w:rsidRPr="00AF04D0">
        <w:rPr>
          <w:b/>
          <w:sz w:val="20"/>
        </w:rPr>
        <w:t>w dokumentach w celu uzyskania zamówienia publicznego – art. 297 §1 Kodeksu Karnego.</w:t>
      </w:r>
    </w:p>
    <w:p w14:paraId="6CF426D5" w14:textId="77777777" w:rsidR="0005269E" w:rsidRPr="00AF04D0" w:rsidRDefault="0005269E" w:rsidP="0005269E">
      <w:pPr>
        <w:pStyle w:val="Tekstpodstawowy"/>
        <w:rPr>
          <w:b/>
          <w:sz w:val="20"/>
        </w:rPr>
      </w:pPr>
    </w:p>
    <w:p w14:paraId="6D82B562" w14:textId="77777777" w:rsidR="0005269E" w:rsidRPr="005D1A71" w:rsidRDefault="0005269E" w:rsidP="0005269E">
      <w:pPr>
        <w:autoSpaceDE w:val="0"/>
        <w:spacing w:line="276" w:lineRule="auto"/>
        <w:jc w:val="center"/>
      </w:pPr>
      <w:r w:rsidRPr="005D1A71">
        <w:rPr>
          <w:b/>
          <w:bCs/>
          <w:color w:val="000000"/>
        </w:rPr>
        <w:t>Formularz podpisany przy pomocy podpisu elektronicznego</w:t>
      </w:r>
    </w:p>
    <w:p w14:paraId="4A75621E" w14:textId="77777777" w:rsidR="0005269E" w:rsidRPr="005D1A71" w:rsidRDefault="0005269E" w:rsidP="0005269E">
      <w:pPr>
        <w:autoSpaceDE w:val="0"/>
        <w:spacing w:line="276" w:lineRule="auto"/>
        <w:jc w:val="center"/>
      </w:pPr>
      <w:r w:rsidRPr="005D1A71">
        <w:rPr>
          <w:color w:val="000000"/>
        </w:rPr>
        <w:t>dokument należy wypełnić i podpisać kwalifik</w:t>
      </w:r>
      <w:r>
        <w:rPr>
          <w:color w:val="000000"/>
        </w:rPr>
        <w:t xml:space="preserve">owanym podpisem elektronicznym lub </w:t>
      </w:r>
      <w:r w:rsidRPr="005D1A71">
        <w:rPr>
          <w:color w:val="000000"/>
        </w:rPr>
        <w:t>podpisem</w:t>
      </w:r>
      <w:r>
        <w:rPr>
          <w:color w:val="000000"/>
        </w:rPr>
        <w:t xml:space="preserve"> elektronicznym</w:t>
      </w:r>
      <w:r w:rsidRPr="005D1A71">
        <w:rPr>
          <w:color w:val="000000"/>
        </w:rPr>
        <w:t xml:space="preserve"> zaufanym lub </w:t>
      </w:r>
      <w:r>
        <w:rPr>
          <w:color w:val="000000"/>
        </w:rPr>
        <w:t xml:space="preserve">elektronicznym podpisem </w:t>
      </w:r>
      <w:r w:rsidRPr="005D1A71">
        <w:rPr>
          <w:color w:val="000000"/>
        </w:rPr>
        <w:t>osobistym</w:t>
      </w:r>
      <w:r>
        <w:rPr>
          <w:color w:val="000000"/>
        </w:rPr>
        <w:t>.</w:t>
      </w:r>
    </w:p>
    <w:p w14:paraId="1441F9EF" w14:textId="77777777" w:rsidR="0005269E" w:rsidRPr="005D1A71" w:rsidRDefault="0005269E" w:rsidP="0005269E">
      <w:pPr>
        <w:spacing w:line="276" w:lineRule="auto"/>
        <w:jc w:val="center"/>
      </w:pPr>
      <w:r w:rsidRPr="005D1A71">
        <w:rPr>
          <w:color w:val="000000"/>
        </w:rPr>
        <w:t>Zamawiający zaleca zapisanie dokumentu w formacie PDF</w:t>
      </w:r>
    </w:p>
    <w:p w14:paraId="421E01EB" w14:textId="77777777" w:rsidR="0005269E" w:rsidRDefault="0005269E" w:rsidP="004664B1">
      <w:pPr>
        <w:jc w:val="right"/>
        <w:rPr>
          <w:b/>
          <w:bCs/>
          <w:highlight w:val="yellow"/>
        </w:rPr>
      </w:pPr>
    </w:p>
    <w:p w14:paraId="143C61C6" w14:textId="77777777" w:rsidR="00094D41" w:rsidRDefault="00094D41" w:rsidP="004664B1">
      <w:pPr>
        <w:jc w:val="right"/>
        <w:rPr>
          <w:b/>
          <w:bCs/>
          <w:highlight w:val="yellow"/>
        </w:rPr>
      </w:pPr>
    </w:p>
    <w:p w14:paraId="6B7FB4C1" w14:textId="77777777" w:rsidR="00094D41" w:rsidRDefault="00094D41" w:rsidP="004664B1">
      <w:pPr>
        <w:jc w:val="right"/>
        <w:rPr>
          <w:b/>
          <w:bCs/>
          <w:highlight w:val="yellow"/>
        </w:rPr>
      </w:pPr>
    </w:p>
    <w:p w14:paraId="3BFD8147" w14:textId="77777777" w:rsidR="00094D41" w:rsidRPr="00094D41" w:rsidRDefault="00094D41" w:rsidP="00094D41">
      <w:pPr>
        <w:tabs>
          <w:tab w:val="left" w:pos="4242"/>
        </w:tabs>
      </w:pPr>
    </w:p>
    <w:sectPr w:rsidR="00094D41" w:rsidRPr="00094D41" w:rsidSect="00721FDE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DBB82" w14:textId="77777777" w:rsidR="003A6D8B" w:rsidRDefault="003A6D8B">
      <w:r>
        <w:separator/>
      </w:r>
    </w:p>
  </w:endnote>
  <w:endnote w:type="continuationSeparator" w:id="0">
    <w:p w14:paraId="6F60E004" w14:textId="77777777" w:rsidR="003A6D8B" w:rsidRDefault="003A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20B0604020202020204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B0604020202020204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FrankfurtGothic">
    <w:altName w:val="Times New Roman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-Bold">
    <w:altName w:val="Verdana"/>
    <w:panose1 w:val="020B0604020202020204"/>
    <w:charset w:val="00"/>
    <w:family w:val="roman"/>
    <w:notTrueType/>
    <w:pitch w:val="default"/>
  </w:font>
  <w:font w:name="TimesNewRoman">
    <w:altName w:val="Arial Unicode MS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DE76897" w14:textId="77777777" w:rsidR="00C05805" w:rsidRDefault="001B0F6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  <w:r w:rsidR="00C05805">
          <w:t xml:space="preserve"> | </w:t>
        </w:r>
        <w:r w:rsidR="00C05805">
          <w:rPr>
            <w:color w:val="7F7F7F" w:themeColor="background1" w:themeShade="7F"/>
            <w:spacing w:val="60"/>
          </w:rPr>
          <w:t>Strona</w:t>
        </w:r>
      </w:p>
    </w:sdtContent>
  </w:sdt>
  <w:p w14:paraId="31A451D5" w14:textId="77777777" w:rsidR="00C05805" w:rsidRDefault="00C05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C7954" w14:textId="77777777" w:rsidR="003A6D8B" w:rsidRDefault="003A6D8B">
      <w:r>
        <w:separator/>
      </w:r>
    </w:p>
  </w:footnote>
  <w:footnote w:type="continuationSeparator" w:id="0">
    <w:p w14:paraId="4A75CACE" w14:textId="77777777" w:rsidR="003A6D8B" w:rsidRDefault="003A6D8B">
      <w:r>
        <w:continuationSeparator/>
      </w:r>
    </w:p>
  </w:footnote>
  <w:footnote w:id="1">
    <w:p w14:paraId="00DDE675" w14:textId="77777777" w:rsidR="00C05805" w:rsidRPr="00FC2B34" w:rsidRDefault="00C05805" w:rsidP="00F56FA6">
      <w:pPr>
        <w:pStyle w:val="Tekstprzypisudolnego"/>
        <w:rPr>
          <w:rFonts w:ascii="Garamond" w:hAnsi="Garamond" w:cs="Arial"/>
        </w:rPr>
      </w:pPr>
      <w:r w:rsidRPr="00FC2B34">
        <w:rPr>
          <w:rStyle w:val="Odwoanieprzypisudolnego"/>
          <w:rFonts w:ascii="Garamond" w:hAnsi="Garamond" w:cs="Arial"/>
        </w:rPr>
        <w:footnoteRef/>
      </w:r>
      <w:r w:rsidRPr="00FC2B34">
        <w:rPr>
          <w:rFonts w:ascii="Garamond" w:hAnsi="Garamond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535F" w14:textId="77777777" w:rsidR="00C05805" w:rsidRDefault="00C05805" w:rsidP="00721FDE">
    <w:pPr>
      <w:tabs>
        <w:tab w:val="left" w:pos="3270"/>
      </w:tabs>
      <w:jc w:val="both"/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</w:p>
  <w:p w14:paraId="2C491A83" w14:textId="77777777" w:rsidR="00C05805" w:rsidRDefault="00C05805" w:rsidP="00B331FA">
    <w:pPr>
      <w:tabs>
        <w:tab w:val="left" w:pos="3270"/>
      </w:tabs>
      <w:jc w:val="center"/>
    </w:pPr>
  </w:p>
  <w:p w14:paraId="0B8AD382" w14:textId="77777777" w:rsidR="00C05805" w:rsidRPr="00F94FA7" w:rsidRDefault="00C05805" w:rsidP="00B331FA">
    <w:pPr>
      <w:tabs>
        <w:tab w:val="left" w:pos="3270"/>
      </w:tabs>
      <w:jc w:val="center"/>
    </w:pPr>
    <w:r w:rsidRPr="00F94FA7">
      <w:t>Specyfikacja Warunków Zamówienia</w:t>
    </w:r>
  </w:p>
  <w:p w14:paraId="67E0D361" w14:textId="77777777" w:rsidR="00C05805" w:rsidRDefault="00C05805" w:rsidP="00A8628C">
    <w:pPr>
      <w:tabs>
        <w:tab w:val="left" w:pos="3270"/>
      </w:tabs>
    </w:pPr>
    <w:r w:rsidRPr="00A8628C">
      <w:rPr>
        <w:rFonts w:eastAsia="Calibri"/>
        <w:lang w:eastAsia="zh-CN"/>
      </w:rPr>
      <w:t xml:space="preserve">Dostawa artykułów spożywczych do stołówki szkolnej w Zespole Szkół im. W. Witosa </w:t>
    </w:r>
    <w:r>
      <w:rPr>
        <w:rFonts w:eastAsia="Calibri"/>
        <w:lang w:eastAsia="zh-CN"/>
      </w:rPr>
      <w:t>w</w:t>
    </w:r>
    <w:r w:rsidRPr="00A8628C">
      <w:rPr>
        <w:rFonts w:eastAsia="Calibri"/>
        <w:lang w:eastAsia="zh-CN"/>
      </w:rPr>
      <w:t xml:space="preserve"> Suchej Beskidzkiej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AC26A" w14:textId="77777777" w:rsidR="00C05805" w:rsidRPr="00D12250" w:rsidRDefault="003A6D8B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w:pict w14:anchorId="6497B19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5" type="#_x0000_t32" style="position:absolute;left:0;text-align:left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"/>
      </w:pict>
    </w:r>
    <w:r w:rsidR="00C05805" w:rsidRPr="00D12250">
      <w:rPr>
        <w:rFonts w:ascii="Calibri" w:hAnsi="Calibri"/>
        <w:sz w:val="16"/>
        <w:szCs w:val="16"/>
      </w:rPr>
      <w:t xml:space="preserve">Specyfikacja Warunków Zamówienia </w:t>
    </w:r>
    <w:r w:rsidR="00C05805">
      <w:rPr>
        <w:rFonts w:ascii="Calibri" w:hAnsi="Calibri"/>
        <w:sz w:val="16"/>
        <w:szCs w:val="16"/>
      </w:rPr>
      <w:t>- znak sprawy ZP/32/2021</w:t>
    </w:r>
  </w:p>
  <w:p w14:paraId="7BB14BEC" w14:textId="77777777" w:rsidR="00C05805" w:rsidRDefault="00C0580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z w:val="22"/>
        <w:szCs w:val="22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2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7"/>
    <w:multiLevelType w:val="multilevel"/>
    <w:tmpl w:val="302456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7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8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9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20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1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4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6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7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9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0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2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4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5" w15:restartNumberingAfterBreak="0">
    <w:nsid w:val="034E0583"/>
    <w:multiLevelType w:val="multilevel"/>
    <w:tmpl w:val="619E641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0B0039C0"/>
    <w:multiLevelType w:val="multilevel"/>
    <w:tmpl w:val="72103BAC"/>
    <w:styleLink w:val="WW8Num42"/>
    <w:lvl w:ilvl="0">
      <w:numFmt w:val="bullet"/>
      <w:lvlText w:val=""/>
      <w:lvlJc w:val="left"/>
      <w:pPr>
        <w:ind w:left="1068" w:hanging="360"/>
      </w:pPr>
      <w:rPr>
        <w:rFonts w:ascii="Symbol" w:eastAsia="Arial" w:hAnsi="Symbol" w:cs="Symbol"/>
        <w:shd w:val="clear" w:color="auto" w:fill="FFFFFF"/>
      </w:rPr>
    </w:lvl>
    <w:lvl w:ilvl="1">
      <w:start w:val="2"/>
      <w:numFmt w:val="decimal"/>
      <w:lvlText w:val="%2)"/>
      <w:lvlJc w:val="left"/>
      <w:pPr>
        <w:ind w:left="1428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788" w:hanging="360"/>
      </w:pPr>
    </w:lvl>
    <w:lvl w:ilvl="3">
      <w:start w:val="1"/>
      <w:numFmt w:val="decimal"/>
      <w:lvlText w:val="%4."/>
      <w:lvlJc w:val="left"/>
      <w:pPr>
        <w:ind w:left="2148" w:hanging="360"/>
      </w:pPr>
    </w:lvl>
    <w:lvl w:ilvl="4">
      <w:start w:val="1"/>
      <w:numFmt w:val="decimal"/>
      <w:lvlText w:val="%5."/>
      <w:lvlJc w:val="left"/>
      <w:pPr>
        <w:ind w:left="2508" w:hanging="360"/>
      </w:pPr>
    </w:lvl>
    <w:lvl w:ilvl="5">
      <w:start w:val="1"/>
      <w:numFmt w:val="decimal"/>
      <w:lvlText w:val="%6.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decimal"/>
      <w:lvlText w:val="%8."/>
      <w:lvlJc w:val="left"/>
      <w:pPr>
        <w:ind w:left="3588" w:hanging="360"/>
      </w:pPr>
    </w:lvl>
    <w:lvl w:ilvl="8">
      <w:start w:val="1"/>
      <w:numFmt w:val="decimal"/>
      <w:lvlText w:val="%9."/>
      <w:lvlJc w:val="left"/>
      <w:pPr>
        <w:ind w:left="3948" w:hanging="360"/>
      </w:pPr>
    </w:lvl>
  </w:abstractNum>
  <w:abstractNum w:abstractNumId="37" w15:restartNumberingAfterBreak="0">
    <w:nsid w:val="0FFF5406"/>
    <w:multiLevelType w:val="hybridMultilevel"/>
    <w:tmpl w:val="48CAD96A"/>
    <w:lvl w:ilvl="0" w:tplc="0B74C39C">
      <w:start w:val="1"/>
      <w:numFmt w:val="lowerLetter"/>
      <w:lvlText w:val="%1)"/>
      <w:lvlJc w:val="left"/>
      <w:pPr>
        <w:ind w:left="2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2" w:hanging="360"/>
      </w:pPr>
    </w:lvl>
    <w:lvl w:ilvl="2" w:tplc="0415001B" w:tentative="1">
      <w:start w:val="1"/>
      <w:numFmt w:val="lowerRoman"/>
      <w:lvlText w:val="%3."/>
      <w:lvlJc w:val="right"/>
      <w:pPr>
        <w:ind w:left="4152" w:hanging="180"/>
      </w:pPr>
    </w:lvl>
    <w:lvl w:ilvl="3" w:tplc="0415000F" w:tentative="1">
      <w:start w:val="1"/>
      <w:numFmt w:val="decimal"/>
      <w:lvlText w:val="%4."/>
      <w:lvlJc w:val="left"/>
      <w:pPr>
        <w:ind w:left="4872" w:hanging="360"/>
      </w:pPr>
    </w:lvl>
    <w:lvl w:ilvl="4" w:tplc="04150019" w:tentative="1">
      <w:start w:val="1"/>
      <w:numFmt w:val="lowerLetter"/>
      <w:lvlText w:val="%5."/>
      <w:lvlJc w:val="left"/>
      <w:pPr>
        <w:ind w:left="5592" w:hanging="360"/>
      </w:pPr>
    </w:lvl>
    <w:lvl w:ilvl="5" w:tplc="0415001B" w:tentative="1">
      <w:start w:val="1"/>
      <w:numFmt w:val="lowerRoman"/>
      <w:lvlText w:val="%6."/>
      <w:lvlJc w:val="right"/>
      <w:pPr>
        <w:ind w:left="6312" w:hanging="180"/>
      </w:pPr>
    </w:lvl>
    <w:lvl w:ilvl="6" w:tplc="0415000F" w:tentative="1">
      <w:start w:val="1"/>
      <w:numFmt w:val="decimal"/>
      <w:lvlText w:val="%7."/>
      <w:lvlJc w:val="left"/>
      <w:pPr>
        <w:ind w:left="7032" w:hanging="360"/>
      </w:pPr>
    </w:lvl>
    <w:lvl w:ilvl="7" w:tplc="04150019" w:tentative="1">
      <w:start w:val="1"/>
      <w:numFmt w:val="lowerLetter"/>
      <w:lvlText w:val="%8."/>
      <w:lvlJc w:val="left"/>
      <w:pPr>
        <w:ind w:left="7752" w:hanging="360"/>
      </w:pPr>
    </w:lvl>
    <w:lvl w:ilvl="8" w:tplc="0415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38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6613F2C"/>
    <w:multiLevelType w:val="hybridMultilevel"/>
    <w:tmpl w:val="FC0E489A"/>
    <w:lvl w:ilvl="0" w:tplc="0454838C">
      <w:start w:val="1"/>
      <w:numFmt w:val="lowerLetter"/>
      <w:lvlText w:val="%1)"/>
      <w:lvlJc w:val="left"/>
      <w:pPr>
        <w:ind w:left="2057" w:hanging="360"/>
      </w:pPr>
      <w:rPr>
        <w:b w:val="0"/>
      </w:rPr>
    </w:lvl>
    <w:lvl w:ilvl="1" w:tplc="0415001B">
      <w:start w:val="1"/>
      <w:numFmt w:val="lowerRoman"/>
      <w:lvlText w:val="%2."/>
      <w:lvlJc w:val="right"/>
      <w:pPr>
        <w:ind w:left="277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497" w:hanging="180"/>
      </w:pPr>
    </w:lvl>
    <w:lvl w:ilvl="3" w:tplc="0415000F" w:tentative="1">
      <w:start w:val="1"/>
      <w:numFmt w:val="decimal"/>
      <w:lvlText w:val="%4."/>
      <w:lvlJc w:val="left"/>
      <w:pPr>
        <w:ind w:left="4217" w:hanging="360"/>
      </w:pPr>
    </w:lvl>
    <w:lvl w:ilvl="4" w:tplc="04150019" w:tentative="1">
      <w:start w:val="1"/>
      <w:numFmt w:val="lowerLetter"/>
      <w:lvlText w:val="%5."/>
      <w:lvlJc w:val="left"/>
      <w:pPr>
        <w:ind w:left="4937" w:hanging="360"/>
      </w:pPr>
    </w:lvl>
    <w:lvl w:ilvl="5" w:tplc="0415001B" w:tentative="1">
      <w:start w:val="1"/>
      <w:numFmt w:val="lowerRoman"/>
      <w:lvlText w:val="%6."/>
      <w:lvlJc w:val="right"/>
      <w:pPr>
        <w:ind w:left="5657" w:hanging="180"/>
      </w:pPr>
    </w:lvl>
    <w:lvl w:ilvl="6" w:tplc="0415000F" w:tentative="1">
      <w:start w:val="1"/>
      <w:numFmt w:val="decimal"/>
      <w:lvlText w:val="%7."/>
      <w:lvlJc w:val="left"/>
      <w:pPr>
        <w:ind w:left="6377" w:hanging="360"/>
      </w:pPr>
    </w:lvl>
    <w:lvl w:ilvl="7" w:tplc="04150019" w:tentative="1">
      <w:start w:val="1"/>
      <w:numFmt w:val="lowerLetter"/>
      <w:lvlText w:val="%8."/>
      <w:lvlJc w:val="left"/>
      <w:pPr>
        <w:ind w:left="7097" w:hanging="360"/>
      </w:pPr>
    </w:lvl>
    <w:lvl w:ilvl="8" w:tplc="0415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41" w15:restartNumberingAfterBreak="0">
    <w:nsid w:val="17DF0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 w15:restartNumberingAfterBreak="0">
    <w:nsid w:val="21DD4900"/>
    <w:multiLevelType w:val="multilevel"/>
    <w:tmpl w:val="FC722E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48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CAD3680"/>
    <w:multiLevelType w:val="hybridMultilevel"/>
    <w:tmpl w:val="A07086BE"/>
    <w:lvl w:ilvl="0" w:tplc="D4A8E3C4">
      <w:start w:val="1"/>
      <w:numFmt w:val="bullet"/>
      <w:lvlText w:val=""/>
      <w:lvlJc w:val="left"/>
      <w:pPr>
        <w:ind w:left="20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5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54" w15:restartNumberingAfterBreak="0">
    <w:nsid w:val="310544AF"/>
    <w:multiLevelType w:val="multilevel"/>
    <w:tmpl w:val="A5C60870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Garamond" w:hAnsi="Garamond" w:cs="Arial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5" w15:restartNumberingAfterBreak="0">
    <w:nsid w:val="31C4667B"/>
    <w:multiLevelType w:val="multilevel"/>
    <w:tmpl w:val="F68043FE"/>
    <w:numStyleLink w:val="List0"/>
  </w:abstractNum>
  <w:abstractNum w:abstractNumId="56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7FE4FA2"/>
    <w:multiLevelType w:val="hybridMultilevel"/>
    <w:tmpl w:val="55AAC572"/>
    <w:name w:val="WW8Num36222322"/>
    <w:lvl w:ilvl="0" w:tplc="0415000F">
      <w:start w:val="1"/>
      <w:numFmt w:val="decimal"/>
      <w:lvlText w:val="%1."/>
      <w:lvlJc w:val="left"/>
      <w:pPr>
        <w:ind w:left="2760" w:hanging="360"/>
      </w:pPr>
    </w:lvl>
    <w:lvl w:ilvl="1" w:tplc="64662F60">
      <w:start w:val="1"/>
      <w:numFmt w:val="decimal"/>
      <w:lvlText w:val="%2)"/>
      <w:lvlJc w:val="left"/>
      <w:pPr>
        <w:ind w:left="34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59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60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61" w15:restartNumberingAfterBreak="0">
    <w:nsid w:val="4EF13DAE"/>
    <w:multiLevelType w:val="multilevel"/>
    <w:tmpl w:val="2708AB6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8" w:hanging="468"/>
      </w:pPr>
      <w:rPr>
        <w:rFonts w:hint="default"/>
        <w:b/>
        <w:bCs/>
        <w:color w:val="auto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3" w15:restartNumberingAfterBreak="0">
    <w:nsid w:val="50C442DD"/>
    <w:multiLevelType w:val="singleLevel"/>
    <w:tmpl w:val="B380AF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580E4E18"/>
    <w:multiLevelType w:val="multilevel"/>
    <w:tmpl w:val="7458B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Garamond" w:hAnsi="Garamond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6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9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0" w15:restartNumberingAfterBreak="0">
    <w:nsid w:val="665F1EBA"/>
    <w:multiLevelType w:val="hybridMultilevel"/>
    <w:tmpl w:val="0778C1E0"/>
    <w:lvl w:ilvl="0" w:tplc="D4A8E3C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1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2" w15:restartNumberingAfterBreak="0">
    <w:nsid w:val="6D866A8F"/>
    <w:multiLevelType w:val="multilevel"/>
    <w:tmpl w:val="FE9E7E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75" w15:restartNumberingAfterBreak="0">
    <w:nsid w:val="7D8109B6"/>
    <w:multiLevelType w:val="hybridMultilevel"/>
    <w:tmpl w:val="5756F61E"/>
    <w:lvl w:ilvl="0" w:tplc="D4A8E3C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76" w15:restartNumberingAfterBreak="0">
    <w:nsid w:val="7E7A53A5"/>
    <w:multiLevelType w:val="multilevel"/>
    <w:tmpl w:val="E0F25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7" w15:restartNumberingAfterBreak="0">
    <w:nsid w:val="7EAC51E1"/>
    <w:multiLevelType w:val="multilevel"/>
    <w:tmpl w:val="F202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  <w:b w:val="0"/>
        <w:bCs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num w:numId="1" w16cid:durableId="1768378782">
    <w:abstractNumId w:val="43"/>
  </w:num>
  <w:num w:numId="2" w16cid:durableId="426540798">
    <w:abstractNumId w:val="63"/>
  </w:num>
  <w:num w:numId="3" w16cid:durableId="1707288988">
    <w:abstractNumId w:val="62"/>
  </w:num>
  <w:num w:numId="4" w16cid:durableId="196702183">
    <w:abstractNumId w:val="72"/>
  </w:num>
  <w:num w:numId="5" w16cid:durableId="1807897217">
    <w:abstractNumId w:val="53"/>
  </w:num>
  <w:num w:numId="6" w16cid:durableId="1935748284">
    <w:abstractNumId w:val="64"/>
  </w:num>
  <w:num w:numId="7" w16cid:durableId="956453812">
    <w:abstractNumId w:val="48"/>
  </w:num>
  <w:num w:numId="8" w16cid:durableId="2072537952">
    <w:abstractNumId w:val="73"/>
  </w:num>
  <w:num w:numId="9" w16cid:durableId="1762918436">
    <w:abstractNumId w:val="66"/>
  </w:num>
  <w:num w:numId="10" w16cid:durableId="42488696">
    <w:abstractNumId w:val="74"/>
  </w:num>
  <w:num w:numId="11" w16cid:durableId="93134661">
    <w:abstractNumId w:val="44"/>
  </w:num>
  <w:num w:numId="12" w16cid:durableId="1083648663">
    <w:abstractNumId w:val="46"/>
  </w:num>
  <w:num w:numId="13" w16cid:durableId="1793211453">
    <w:abstractNumId w:val="68"/>
  </w:num>
  <w:num w:numId="14" w16cid:durableId="1825856167">
    <w:abstractNumId w:val="65"/>
  </w:num>
  <w:num w:numId="15" w16cid:durableId="2086761741">
    <w:abstractNumId w:val="37"/>
  </w:num>
  <w:num w:numId="16" w16cid:durableId="1349209317">
    <w:abstractNumId w:val="51"/>
  </w:num>
  <w:num w:numId="17" w16cid:durableId="1300695165">
    <w:abstractNumId w:val="49"/>
  </w:num>
  <w:num w:numId="18" w16cid:durableId="626547071">
    <w:abstractNumId w:val="36"/>
  </w:num>
  <w:num w:numId="19" w16cid:durableId="575167780">
    <w:abstractNumId w:val="59"/>
  </w:num>
  <w:num w:numId="20" w16cid:durableId="1278633937">
    <w:abstractNumId w:val="40"/>
  </w:num>
  <w:num w:numId="21" w16cid:durableId="1668481920">
    <w:abstractNumId w:val="70"/>
  </w:num>
  <w:num w:numId="22" w16cid:durableId="1656033766">
    <w:abstractNumId w:val="76"/>
  </w:num>
  <w:num w:numId="23" w16cid:durableId="1664165249">
    <w:abstractNumId w:val="54"/>
  </w:num>
  <w:num w:numId="24" w16cid:durableId="376509293">
    <w:abstractNumId w:val="42"/>
  </w:num>
  <w:num w:numId="25" w16cid:durableId="782965111">
    <w:abstractNumId w:val="60"/>
  </w:num>
  <w:num w:numId="26" w16cid:durableId="2114938664">
    <w:abstractNumId w:val="12"/>
  </w:num>
  <w:num w:numId="27" w16cid:durableId="651452116">
    <w:abstractNumId w:val="71"/>
  </w:num>
  <w:num w:numId="28" w16cid:durableId="949825877">
    <w:abstractNumId w:val="67"/>
  </w:num>
  <w:num w:numId="29" w16cid:durableId="1499350075">
    <w:abstractNumId w:val="69"/>
  </w:num>
  <w:num w:numId="30" w16cid:durableId="2018144900">
    <w:abstractNumId w:val="56"/>
  </w:num>
  <w:num w:numId="31" w16cid:durableId="962151835">
    <w:abstractNumId w:val="38"/>
  </w:num>
  <w:num w:numId="32" w16cid:durableId="1517842148">
    <w:abstractNumId w:val="52"/>
  </w:num>
  <w:num w:numId="33" w16cid:durableId="558521815">
    <w:abstractNumId w:val="39"/>
  </w:num>
  <w:num w:numId="34" w16cid:durableId="245380576">
    <w:abstractNumId w:val="75"/>
  </w:num>
  <w:num w:numId="35" w16cid:durableId="342127830">
    <w:abstractNumId w:val="57"/>
  </w:num>
  <w:num w:numId="36" w16cid:durableId="1524978413">
    <w:abstractNumId w:val="50"/>
  </w:num>
  <w:num w:numId="37" w16cid:durableId="1060059605">
    <w:abstractNumId w:val="14"/>
  </w:num>
  <w:num w:numId="38" w16cid:durableId="2017266014">
    <w:abstractNumId w:val="77"/>
  </w:num>
  <w:num w:numId="39" w16cid:durableId="753431909">
    <w:abstractNumId w:val="55"/>
  </w:num>
  <w:num w:numId="40" w16cid:durableId="1157379892">
    <w:abstractNumId w:val="47"/>
  </w:num>
  <w:num w:numId="41" w16cid:durableId="936794199">
    <w:abstractNumId w:val="35"/>
  </w:num>
  <w:num w:numId="42" w16cid:durableId="873888378">
    <w:abstractNumId w:val="61"/>
  </w:num>
  <w:num w:numId="43" w16cid:durableId="122432187">
    <w:abstractNumId w:val="6"/>
  </w:num>
  <w:num w:numId="44" w16cid:durableId="1388332401">
    <w:abstractNumId w:val="9"/>
  </w:num>
  <w:num w:numId="45" w16cid:durableId="1555967635">
    <w:abstractNumId w:val="4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1957"/>
    <w:rsid w:val="00001C86"/>
    <w:rsid w:val="00002558"/>
    <w:rsid w:val="00002FE1"/>
    <w:rsid w:val="000035E1"/>
    <w:rsid w:val="00003AA6"/>
    <w:rsid w:val="00004A06"/>
    <w:rsid w:val="00004CB2"/>
    <w:rsid w:val="00005158"/>
    <w:rsid w:val="00005633"/>
    <w:rsid w:val="00007D69"/>
    <w:rsid w:val="00007F74"/>
    <w:rsid w:val="000100BA"/>
    <w:rsid w:val="00010CB6"/>
    <w:rsid w:val="00010F88"/>
    <w:rsid w:val="0001105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267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2F7"/>
    <w:rsid w:val="00033715"/>
    <w:rsid w:val="00034A0E"/>
    <w:rsid w:val="000353AE"/>
    <w:rsid w:val="00035F69"/>
    <w:rsid w:val="0003697F"/>
    <w:rsid w:val="00036F95"/>
    <w:rsid w:val="000374AF"/>
    <w:rsid w:val="000375BD"/>
    <w:rsid w:val="00037B95"/>
    <w:rsid w:val="00040E9D"/>
    <w:rsid w:val="00041678"/>
    <w:rsid w:val="00041C1A"/>
    <w:rsid w:val="000423CE"/>
    <w:rsid w:val="00043698"/>
    <w:rsid w:val="0004443A"/>
    <w:rsid w:val="0004496F"/>
    <w:rsid w:val="0004527A"/>
    <w:rsid w:val="0004552A"/>
    <w:rsid w:val="000463BE"/>
    <w:rsid w:val="000469C2"/>
    <w:rsid w:val="00047AE2"/>
    <w:rsid w:val="000511B0"/>
    <w:rsid w:val="0005165A"/>
    <w:rsid w:val="0005269E"/>
    <w:rsid w:val="00053482"/>
    <w:rsid w:val="000547CF"/>
    <w:rsid w:val="00054C33"/>
    <w:rsid w:val="0005547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16AB"/>
    <w:rsid w:val="000619D3"/>
    <w:rsid w:val="00062A2D"/>
    <w:rsid w:val="00063B58"/>
    <w:rsid w:val="00064FB2"/>
    <w:rsid w:val="000650E4"/>
    <w:rsid w:val="0006512C"/>
    <w:rsid w:val="00066621"/>
    <w:rsid w:val="000678B9"/>
    <w:rsid w:val="00067C80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8B4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CDC"/>
    <w:rsid w:val="00087D4C"/>
    <w:rsid w:val="00090AB1"/>
    <w:rsid w:val="00090E3A"/>
    <w:rsid w:val="00090FC1"/>
    <w:rsid w:val="000913AA"/>
    <w:rsid w:val="000926B2"/>
    <w:rsid w:val="00093F05"/>
    <w:rsid w:val="00094D41"/>
    <w:rsid w:val="00095026"/>
    <w:rsid w:val="000954D4"/>
    <w:rsid w:val="000956C2"/>
    <w:rsid w:val="000958D0"/>
    <w:rsid w:val="00095A76"/>
    <w:rsid w:val="000978ED"/>
    <w:rsid w:val="000A0F42"/>
    <w:rsid w:val="000A2711"/>
    <w:rsid w:val="000A29DD"/>
    <w:rsid w:val="000A3293"/>
    <w:rsid w:val="000A3DD4"/>
    <w:rsid w:val="000A5224"/>
    <w:rsid w:val="000A5528"/>
    <w:rsid w:val="000A5574"/>
    <w:rsid w:val="000A5EBD"/>
    <w:rsid w:val="000A6F60"/>
    <w:rsid w:val="000A70C6"/>
    <w:rsid w:val="000B1BFF"/>
    <w:rsid w:val="000B1E64"/>
    <w:rsid w:val="000B2032"/>
    <w:rsid w:val="000B2225"/>
    <w:rsid w:val="000B284C"/>
    <w:rsid w:val="000B354F"/>
    <w:rsid w:val="000B3585"/>
    <w:rsid w:val="000B35ED"/>
    <w:rsid w:val="000B40B7"/>
    <w:rsid w:val="000B4271"/>
    <w:rsid w:val="000B455C"/>
    <w:rsid w:val="000B4706"/>
    <w:rsid w:val="000B478C"/>
    <w:rsid w:val="000B47D0"/>
    <w:rsid w:val="000B497E"/>
    <w:rsid w:val="000B4E09"/>
    <w:rsid w:val="000B52B9"/>
    <w:rsid w:val="000B539D"/>
    <w:rsid w:val="000B6686"/>
    <w:rsid w:val="000B6B36"/>
    <w:rsid w:val="000B6B43"/>
    <w:rsid w:val="000C14A1"/>
    <w:rsid w:val="000C29E0"/>
    <w:rsid w:val="000C2ACA"/>
    <w:rsid w:val="000C3029"/>
    <w:rsid w:val="000C32FF"/>
    <w:rsid w:val="000C3863"/>
    <w:rsid w:val="000C3BEE"/>
    <w:rsid w:val="000C4E7C"/>
    <w:rsid w:val="000C5E6E"/>
    <w:rsid w:val="000D074C"/>
    <w:rsid w:val="000D08F6"/>
    <w:rsid w:val="000D2BF9"/>
    <w:rsid w:val="000D5C81"/>
    <w:rsid w:val="000D5CE6"/>
    <w:rsid w:val="000D6B0D"/>
    <w:rsid w:val="000D6D8B"/>
    <w:rsid w:val="000D7847"/>
    <w:rsid w:val="000E05DB"/>
    <w:rsid w:val="000E0D7E"/>
    <w:rsid w:val="000E0E2C"/>
    <w:rsid w:val="000E1607"/>
    <w:rsid w:val="000E1947"/>
    <w:rsid w:val="000E1D28"/>
    <w:rsid w:val="000E1FF3"/>
    <w:rsid w:val="000E2046"/>
    <w:rsid w:val="000E2403"/>
    <w:rsid w:val="000E26FC"/>
    <w:rsid w:val="000E2E23"/>
    <w:rsid w:val="000E5DFF"/>
    <w:rsid w:val="000E5E1E"/>
    <w:rsid w:val="000E66E9"/>
    <w:rsid w:val="000E78CB"/>
    <w:rsid w:val="000F16AF"/>
    <w:rsid w:val="000F1C21"/>
    <w:rsid w:val="000F1C97"/>
    <w:rsid w:val="000F21EC"/>
    <w:rsid w:val="000F328D"/>
    <w:rsid w:val="000F3582"/>
    <w:rsid w:val="000F4609"/>
    <w:rsid w:val="000F5418"/>
    <w:rsid w:val="000F638B"/>
    <w:rsid w:val="000F6620"/>
    <w:rsid w:val="000F7561"/>
    <w:rsid w:val="000F780A"/>
    <w:rsid w:val="000F78BE"/>
    <w:rsid w:val="000F7C25"/>
    <w:rsid w:val="000F7C80"/>
    <w:rsid w:val="00100B9E"/>
    <w:rsid w:val="00100C0B"/>
    <w:rsid w:val="001014D5"/>
    <w:rsid w:val="00101A8A"/>
    <w:rsid w:val="001020E9"/>
    <w:rsid w:val="001025B6"/>
    <w:rsid w:val="00103D86"/>
    <w:rsid w:val="001046DE"/>
    <w:rsid w:val="001051D1"/>
    <w:rsid w:val="00106418"/>
    <w:rsid w:val="001075BC"/>
    <w:rsid w:val="001104B1"/>
    <w:rsid w:val="00110539"/>
    <w:rsid w:val="001108C4"/>
    <w:rsid w:val="00110A39"/>
    <w:rsid w:val="00111357"/>
    <w:rsid w:val="001114F6"/>
    <w:rsid w:val="00111D97"/>
    <w:rsid w:val="0011201E"/>
    <w:rsid w:val="0011204D"/>
    <w:rsid w:val="0011409C"/>
    <w:rsid w:val="00114376"/>
    <w:rsid w:val="00114809"/>
    <w:rsid w:val="00115228"/>
    <w:rsid w:val="00115310"/>
    <w:rsid w:val="001153AD"/>
    <w:rsid w:val="00115AEA"/>
    <w:rsid w:val="00116837"/>
    <w:rsid w:val="001174FD"/>
    <w:rsid w:val="00117532"/>
    <w:rsid w:val="00120367"/>
    <w:rsid w:val="0012065E"/>
    <w:rsid w:val="0012081C"/>
    <w:rsid w:val="001211E4"/>
    <w:rsid w:val="00121709"/>
    <w:rsid w:val="00121751"/>
    <w:rsid w:val="0012297B"/>
    <w:rsid w:val="00122F96"/>
    <w:rsid w:val="00124101"/>
    <w:rsid w:val="0012415A"/>
    <w:rsid w:val="00124C8B"/>
    <w:rsid w:val="0012503B"/>
    <w:rsid w:val="00126152"/>
    <w:rsid w:val="00127276"/>
    <w:rsid w:val="00130069"/>
    <w:rsid w:val="00131440"/>
    <w:rsid w:val="001315B4"/>
    <w:rsid w:val="00131B43"/>
    <w:rsid w:val="00133327"/>
    <w:rsid w:val="00134F58"/>
    <w:rsid w:val="00135047"/>
    <w:rsid w:val="00135662"/>
    <w:rsid w:val="0013689B"/>
    <w:rsid w:val="00136F5F"/>
    <w:rsid w:val="00137468"/>
    <w:rsid w:val="00137694"/>
    <w:rsid w:val="0013772D"/>
    <w:rsid w:val="00140041"/>
    <w:rsid w:val="00141203"/>
    <w:rsid w:val="00142E32"/>
    <w:rsid w:val="00142F69"/>
    <w:rsid w:val="00143B0E"/>
    <w:rsid w:val="00144548"/>
    <w:rsid w:val="001464E4"/>
    <w:rsid w:val="0014690A"/>
    <w:rsid w:val="00146A92"/>
    <w:rsid w:val="00146B47"/>
    <w:rsid w:val="0015049F"/>
    <w:rsid w:val="00150921"/>
    <w:rsid w:val="001512BD"/>
    <w:rsid w:val="00151311"/>
    <w:rsid w:val="001516A7"/>
    <w:rsid w:val="00151C61"/>
    <w:rsid w:val="00151F6E"/>
    <w:rsid w:val="00153BF8"/>
    <w:rsid w:val="00153DF7"/>
    <w:rsid w:val="001540D4"/>
    <w:rsid w:val="00154663"/>
    <w:rsid w:val="00155114"/>
    <w:rsid w:val="0015607B"/>
    <w:rsid w:val="0015754B"/>
    <w:rsid w:val="00157A61"/>
    <w:rsid w:val="00157BCD"/>
    <w:rsid w:val="00160975"/>
    <w:rsid w:val="00162045"/>
    <w:rsid w:val="00162062"/>
    <w:rsid w:val="0016480F"/>
    <w:rsid w:val="00166F2A"/>
    <w:rsid w:val="00166F49"/>
    <w:rsid w:val="001677E5"/>
    <w:rsid w:val="00167B01"/>
    <w:rsid w:val="00167BFF"/>
    <w:rsid w:val="00167E92"/>
    <w:rsid w:val="00172297"/>
    <w:rsid w:val="00172B2C"/>
    <w:rsid w:val="00173CAF"/>
    <w:rsid w:val="0017495A"/>
    <w:rsid w:val="00174F57"/>
    <w:rsid w:val="00176610"/>
    <w:rsid w:val="00177B4B"/>
    <w:rsid w:val="001804E9"/>
    <w:rsid w:val="00180BA1"/>
    <w:rsid w:val="00180CB8"/>
    <w:rsid w:val="0018157A"/>
    <w:rsid w:val="001818EE"/>
    <w:rsid w:val="00182092"/>
    <w:rsid w:val="0018241B"/>
    <w:rsid w:val="0018287C"/>
    <w:rsid w:val="00182E13"/>
    <w:rsid w:val="0018343F"/>
    <w:rsid w:val="001837CD"/>
    <w:rsid w:val="00183E17"/>
    <w:rsid w:val="001840E9"/>
    <w:rsid w:val="00185543"/>
    <w:rsid w:val="0018606A"/>
    <w:rsid w:val="00186173"/>
    <w:rsid w:val="001862E2"/>
    <w:rsid w:val="001867B4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062"/>
    <w:rsid w:val="001A13BB"/>
    <w:rsid w:val="001A1E82"/>
    <w:rsid w:val="001A1F19"/>
    <w:rsid w:val="001A2279"/>
    <w:rsid w:val="001A33C6"/>
    <w:rsid w:val="001A359F"/>
    <w:rsid w:val="001A4C67"/>
    <w:rsid w:val="001A5060"/>
    <w:rsid w:val="001A5B41"/>
    <w:rsid w:val="001A7730"/>
    <w:rsid w:val="001A7842"/>
    <w:rsid w:val="001A7AA5"/>
    <w:rsid w:val="001B063A"/>
    <w:rsid w:val="001B066D"/>
    <w:rsid w:val="001B07D9"/>
    <w:rsid w:val="001B0829"/>
    <w:rsid w:val="001B0F68"/>
    <w:rsid w:val="001B1686"/>
    <w:rsid w:val="001B17B1"/>
    <w:rsid w:val="001B3C13"/>
    <w:rsid w:val="001B4041"/>
    <w:rsid w:val="001B482F"/>
    <w:rsid w:val="001B4C5F"/>
    <w:rsid w:val="001B551D"/>
    <w:rsid w:val="001B55DB"/>
    <w:rsid w:val="001B6132"/>
    <w:rsid w:val="001B61F8"/>
    <w:rsid w:val="001B626E"/>
    <w:rsid w:val="001B6411"/>
    <w:rsid w:val="001B6BD9"/>
    <w:rsid w:val="001B6F69"/>
    <w:rsid w:val="001B707E"/>
    <w:rsid w:val="001C063F"/>
    <w:rsid w:val="001C1144"/>
    <w:rsid w:val="001C2A23"/>
    <w:rsid w:val="001C2DB5"/>
    <w:rsid w:val="001C2FA6"/>
    <w:rsid w:val="001C3962"/>
    <w:rsid w:val="001C3AB2"/>
    <w:rsid w:val="001C4E99"/>
    <w:rsid w:val="001C5136"/>
    <w:rsid w:val="001C5311"/>
    <w:rsid w:val="001C55A3"/>
    <w:rsid w:val="001C6284"/>
    <w:rsid w:val="001C631B"/>
    <w:rsid w:val="001C6459"/>
    <w:rsid w:val="001C6522"/>
    <w:rsid w:val="001C66E6"/>
    <w:rsid w:val="001C67F8"/>
    <w:rsid w:val="001C7204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17"/>
    <w:rsid w:val="001D48C0"/>
    <w:rsid w:val="001D492A"/>
    <w:rsid w:val="001D56CB"/>
    <w:rsid w:val="001D5B64"/>
    <w:rsid w:val="001D6F1F"/>
    <w:rsid w:val="001D7367"/>
    <w:rsid w:val="001D79D1"/>
    <w:rsid w:val="001E01A6"/>
    <w:rsid w:val="001E0A9B"/>
    <w:rsid w:val="001E1240"/>
    <w:rsid w:val="001E238F"/>
    <w:rsid w:val="001E45AC"/>
    <w:rsid w:val="001E49AE"/>
    <w:rsid w:val="001E4C4C"/>
    <w:rsid w:val="001E51DB"/>
    <w:rsid w:val="001E61F8"/>
    <w:rsid w:val="001E6301"/>
    <w:rsid w:val="001E7951"/>
    <w:rsid w:val="001F0515"/>
    <w:rsid w:val="001F0C0A"/>
    <w:rsid w:val="001F3170"/>
    <w:rsid w:val="001F33F7"/>
    <w:rsid w:val="001F34B6"/>
    <w:rsid w:val="001F3A85"/>
    <w:rsid w:val="001F41C5"/>
    <w:rsid w:val="001F4211"/>
    <w:rsid w:val="001F5F93"/>
    <w:rsid w:val="001F6BC5"/>
    <w:rsid w:val="002029A4"/>
    <w:rsid w:val="00204E5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655"/>
    <w:rsid w:val="00211C9B"/>
    <w:rsid w:val="00211F3F"/>
    <w:rsid w:val="002133C4"/>
    <w:rsid w:val="00213B0D"/>
    <w:rsid w:val="00214931"/>
    <w:rsid w:val="00214DAA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1F7C"/>
    <w:rsid w:val="00222B42"/>
    <w:rsid w:val="00222CA9"/>
    <w:rsid w:val="00223438"/>
    <w:rsid w:val="00224703"/>
    <w:rsid w:val="00224912"/>
    <w:rsid w:val="00225035"/>
    <w:rsid w:val="002251F2"/>
    <w:rsid w:val="00225AFE"/>
    <w:rsid w:val="00226657"/>
    <w:rsid w:val="00231A09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7E9"/>
    <w:rsid w:val="00242B39"/>
    <w:rsid w:val="002445D8"/>
    <w:rsid w:val="00244FC2"/>
    <w:rsid w:val="002454DE"/>
    <w:rsid w:val="00245BAA"/>
    <w:rsid w:val="00245E43"/>
    <w:rsid w:val="00246B5B"/>
    <w:rsid w:val="00246FE2"/>
    <w:rsid w:val="00247639"/>
    <w:rsid w:val="0025031B"/>
    <w:rsid w:val="00250344"/>
    <w:rsid w:val="00250844"/>
    <w:rsid w:val="00250F2F"/>
    <w:rsid w:val="002512CF"/>
    <w:rsid w:val="002516B9"/>
    <w:rsid w:val="00251B04"/>
    <w:rsid w:val="00251FE5"/>
    <w:rsid w:val="002520E2"/>
    <w:rsid w:val="00252FA7"/>
    <w:rsid w:val="00255BCE"/>
    <w:rsid w:val="00256960"/>
    <w:rsid w:val="00257EEC"/>
    <w:rsid w:val="002601EE"/>
    <w:rsid w:val="00260741"/>
    <w:rsid w:val="00260804"/>
    <w:rsid w:val="00260974"/>
    <w:rsid w:val="00260AB2"/>
    <w:rsid w:val="00261A62"/>
    <w:rsid w:val="00261AF2"/>
    <w:rsid w:val="0026231D"/>
    <w:rsid w:val="002623D9"/>
    <w:rsid w:val="00262E61"/>
    <w:rsid w:val="002635AF"/>
    <w:rsid w:val="00264DF0"/>
    <w:rsid w:val="002655DD"/>
    <w:rsid w:val="0026587B"/>
    <w:rsid w:val="00265987"/>
    <w:rsid w:val="00265A7C"/>
    <w:rsid w:val="002669D1"/>
    <w:rsid w:val="0026717E"/>
    <w:rsid w:val="00267637"/>
    <w:rsid w:val="00267760"/>
    <w:rsid w:val="00267EDC"/>
    <w:rsid w:val="00270887"/>
    <w:rsid w:val="00270B94"/>
    <w:rsid w:val="00271BB6"/>
    <w:rsid w:val="002722A3"/>
    <w:rsid w:val="002744A2"/>
    <w:rsid w:val="00274663"/>
    <w:rsid w:val="002748A9"/>
    <w:rsid w:val="00276038"/>
    <w:rsid w:val="00276167"/>
    <w:rsid w:val="00276591"/>
    <w:rsid w:val="00276BAE"/>
    <w:rsid w:val="00277172"/>
    <w:rsid w:val="0027721D"/>
    <w:rsid w:val="00277848"/>
    <w:rsid w:val="002778AF"/>
    <w:rsid w:val="00280198"/>
    <w:rsid w:val="00281CB6"/>
    <w:rsid w:val="00281EFF"/>
    <w:rsid w:val="00281F97"/>
    <w:rsid w:val="002829EC"/>
    <w:rsid w:val="00283435"/>
    <w:rsid w:val="00283BCA"/>
    <w:rsid w:val="00284C51"/>
    <w:rsid w:val="0028531A"/>
    <w:rsid w:val="002854D4"/>
    <w:rsid w:val="0028626D"/>
    <w:rsid w:val="002878AE"/>
    <w:rsid w:val="002879D9"/>
    <w:rsid w:val="00287A41"/>
    <w:rsid w:val="002901E8"/>
    <w:rsid w:val="0029187D"/>
    <w:rsid w:val="00292C44"/>
    <w:rsid w:val="00293859"/>
    <w:rsid w:val="002949B4"/>
    <w:rsid w:val="00294ECF"/>
    <w:rsid w:val="002952EF"/>
    <w:rsid w:val="0029589C"/>
    <w:rsid w:val="00295E47"/>
    <w:rsid w:val="0029646E"/>
    <w:rsid w:val="002969E0"/>
    <w:rsid w:val="00296A68"/>
    <w:rsid w:val="00297D9D"/>
    <w:rsid w:val="002A08B1"/>
    <w:rsid w:val="002A09C9"/>
    <w:rsid w:val="002A0B76"/>
    <w:rsid w:val="002A0E63"/>
    <w:rsid w:val="002A1399"/>
    <w:rsid w:val="002A1678"/>
    <w:rsid w:val="002A233A"/>
    <w:rsid w:val="002A2810"/>
    <w:rsid w:val="002A31B1"/>
    <w:rsid w:val="002A3DA9"/>
    <w:rsid w:val="002A3F35"/>
    <w:rsid w:val="002A443F"/>
    <w:rsid w:val="002A4A9D"/>
    <w:rsid w:val="002A4C40"/>
    <w:rsid w:val="002A6565"/>
    <w:rsid w:val="002A6F89"/>
    <w:rsid w:val="002A738F"/>
    <w:rsid w:val="002A73C3"/>
    <w:rsid w:val="002A7606"/>
    <w:rsid w:val="002A7EC9"/>
    <w:rsid w:val="002B00D2"/>
    <w:rsid w:val="002B13A0"/>
    <w:rsid w:val="002B1B09"/>
    <w:rsid w:val="002B22A0"/>
    <w:rsid w:val="002B2347"/>
    <w:rsid w:val="002B24FD"/>
    <w:rsid w:val="002B257F"/>
    <w:rsid w:val="002B2B4F"/>
    <w:rsid w:val="002B3489"/>
    <w:rsid w:val="002B396F"/>
    <w:rsid w:val="002B3C03"/>
    <w:rsid w:val="002B4CD6"/>
    <w:rsid w:val="002B5094"/>
    <w:rsid w:val="002B51C5"/>
    <w:rsid w:val="002B5B35"/>
    <w:rsid w:val="002B5C10"/>
    <w:rsid w:val="002B6470"/>
    <w:rsid w:val="002B6BE4"/>
    <w:rsid w:val="002B6C14"/>
    <w:rsid w:val="002B6DEB"/>
    <w:rsid w:val="002B7470"/>
    <w:rsid w:val="002C04CC"/>
    <w:rsid w:val="002C086E"/>
    <w:rsid w:val="002C0DA7"/>
    <w:rsid w:val="002C1457"/>
    <w:rsid w:val="002C1AA6"/>
    <w:rsid w:val="002C1C7D"/>
    <w:rsid w:val="002C212A"/>
    <w:rsid w:val="002C2B03"/>
    <w:rsid w:val="002C2C08"/>
    <w:rsid w:val="002C42A6"/>
    <w:rsid w:val="002C518D"/>
    <w:rsid w:val="002C5475"/>
    <w:rsid w:val="002C5563"/>
    <w:rsid w:val="002C5ACD"/>
    <w:rsid w:val="002C5F82"/>
    <w:rsid w:val="002C6275"/>
    <w:rsid w:val="002C62D0"/>
    <w:rsid w:val="002C65A7"/>
    <w:rsid w:val="002C69A3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3DAD"/>
    <w:rsid w:val="002D4560"/>
    <w:rsid w:val="002D45DD"/>
    <w:rsid w:val="002D4B79"/>
    <w:rsid w:val="002D4BEA"/>
    <w:rsid w:val="002D511A"/>
    <w:rsid w:val="002D57D2"/>
    <w:rsid w:val="002D69E2"/>
    <w:rsid w:val="002D700D"/>
    <w:rsid w:val="002D7171"/>
    <w:rsid w:val="002D750B"/>
    <w:rsid w:val="002E0050"/>
    <w:rsid w:val="002E12E0"/>
    <w:rsid w:val="002E275E"/>
    <w:rsid w:val="002E2F0F"/>
    <w:rsid w:val="002E3C5B"/>
    <w:rsid w:val="002E3EE4"/>
    <w:rsid w:val="002E514F"/>
    <w:rsid w:val="002E5537"/>
    <w:rsid w:val="002E6887"/>
    <w:rsid w:val="002E6948"/>
    <w:rsid w:val="002E6B6E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2A7F"/>
    <w:rsid w:val="002F3DB2"/>
    <w:rsid w:val="002F49FC"/>
    <w:rsid w:val="002F4CD4"/>
    <w:rsid w:val="002F5F2D"/>
    <w:rsid w:val="002F5FFF"/>
    <w:rsid w:val="002F6E85"/>
    <w:rsid w:val="002F72D9"/>
    <w:rsid w:val="002F7651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06E"/>
    <w:rsid w:val="00306C1B"/>
    <w:rsid w:val="00306D85"/>
    <w:rsid w:val="00306F6E"/>
    <w:rsid w:val="003073A7"/>
    <w:rsid w:val="00307A1A"/>
    <w:rsid w:val="00307BDF"/>
    <w:rsid w:val="00310E0E"/>
    <w:rsid w:val="00310E39"/>
    <w:rsid w:val="003118CF"/>
    <w:rsid w:val="00312049"/>
    <w:rsid w:val="0031280F"/>
    <w:rsid w:val="00312E83"/>
    <w:rsid w:val="0031413B"/>
    <w:rsid w:val="00315B05"/>
    <w:rsid w:val="003162F0"/>
    <w:rsid w:val="0031669A"/>
    <w:rsid w:val="00316757"/>
    <w:rsid w:val="0031684E"/>
    <w:rsid w:val="003168A2"/>
    <w:rsid w:val="00317168"/>
    <w:rsid w:val="00320A64"/>
    <w:rsid w:val="00320AB7"/>
    <w:rsid w:val="00321040"/>
    <w:rsid w:val="00321244"/>
    <w:rsid w:val="00321624"/>
    <w:rsid w:val="00321899"/>
    <w:rsid w:val="003218CB"/>
    <w:rsid w:val="00321D99"/>
    <w:rsid w:val="00321FF2"/>
    <w:rsid w:val="0032212A"/>
    <w:rsid w:val="00322E6A"/>
    <w:rsid w:val="00324F2A"/>
    <w:rsid w:val="0032533D"/>
    <w:rsid w:val="00325BDA"/>
    <w:rsid w:val="0032677F"/>
    <w:rsid w:val="0032688A"/>
    <w:rsid w:val="003268AC"/>
    <w:rsid w:val="00327CA4"/>
    <w:rsid w:val="0033219C"/>
    <w:rsid w:val="00332B56"/>
    <w:rsid w:val="00333890"/>
    <w:rsid w:val="00334C3B"/>
    <w:rsid w:val="00334F55"/>
    <w:rsid w:val="00335216"/>
    <w:rsid w:val="0033541E"/>
    <w:rsid w:val="00340151"/>
    <w:rsid w:val="0034142E"/>
    <w:rsid w:val="003417BE"/>
    <w:rsid w:val="0034234E"/>
    <w:rsid w:val="003428F0"/>
    <w:rsid w:val="003428F7"/>
    <w:rsid w:val="0034318A"/>
    <w:rsid w:val="003436D2"/>
    <w:rsid w:val="00343EDB"/>
    <w:rsid w:val="00343FEF"/>
    <w:rsid w:val="00344D82"/>
    <w:rsid w:val="00345082"/>
    <w:rsid w:val="00345235"/>
    <w:rsid w:val="00345381"/>
    <w:rsid w:val="003453B2"/>
    <w:rsid w:val="003454BC"/>
    <w:rsid w:val="00345E51"/>
    <w:rsid w:val="00345E85"/>
    <w:rsid w:val="00347C88"/>
    <w:rsid w:val="00347CF2"/>
    <w:rsid w:val="00350C1B"/>
    <w:rsid w:val="00350CF1"/>
    <w:rsid w:val="00353283"/>
    <w:rsid w:val="003534F8"/>
    <w:rsid w:val="00354687"/>
    <w:rsid w:val="003549CD"/>
    <w:rsid w:val="00354B25"/>
    <w:rsid w:val="00354C3A"/>
    <w:rsid w:val="0035685D"/>
    <w:rsid w:val="003578D0"/>
    <w:rsid w:val="0036089D"/>
    <w:rsid w:val="00360BC6"/>
    <w:rsid w:val="00360BC9"/>
    <w:rsid w:val="00361689"/>
    <w:rsid w:val="0036319B"/>
    <w:rsid w:val="00363CCF"/>
    <w:rsid w:val="00365F2C"/>
    <w:rsid w:val="00366294"/>
    <w:rsid w:val="00366E8B"/>
    <w:rsid w:val="003678C1"/>
    <w:rsid w:val="00370EF3"/>
    <w:rsid w:val="0037121D"/>
    <w:rsid w:val="00371653"/>
    <w:rsid w:val="00372B0D"/>
    <w:rsid w:val="00374BFB"/>
    <w:rsid w:val="00374E68"/>
    <w:rsid w:val="003755F0"/>
    <w:rsid w:val="00375B27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46C8"/>
    <w:rsid w:val="003854C8"/>
    <w:rsid w:val="00385511"/>
    <w:rsid w:val="0038562C"/>
    <w:rsid w:val="00386666"/>
    <w:rsid w:val="00387250"/>
    <w:rsid w:val="003904B4"/>
    <w:rsid w:val="003914AE"/>
    <w:rsid w:val="00391724"/>
    <w:rsid w:val="00391BF8"/>
    <w:rsid w:val="0039216D"/>
    <w:rsid w:val="003927E0"/>
    <w:rsid w:val="00392B73"/>
    <w:rsid w:val="00393614"/>
    <w:rsid w:val="003947B2"/>
    <w:rsid w:val="0039575C"/>
    <w:rsid w:val="00395B17"/>
    <w:rsid w:val="003962CB"/>
    <w:rsid w:val="003A1B35"/>
    <w:rsid w:val="003A1B87"/>
    <w:rsid w:val="003A44F2"/>
    <w:rsid w:val="003A4902"/>
    <w:rsid w:val="003A5C7C"/>
    <w:rsid w:val="003A6153"/>
    <w:rsid w:val="003A6D8B"/>
    <w:rsid w:val="003A6F7E"/>
    <w:rsid w:val="003A715B"/>
    <w:rsid w:val="003A74ED"/>
    <w:rsid w:val="003A7ACB"/>
    <w:rsid w:val="003B0682"/>
    <w:rsid w:val="003B06BB"/>
    <w:rsid w:val="003B199C"/>
    <w:rsid w:val="003B23F3"/>
    <w:rsid w:val="003B44C1"/>
    <w:rsid w:val="003B45B5"/>
    <w:rsid w:val="003B4FAE"/>
    <w:rsid w:val="003B567B"/>
    <w:rsid w:val="003B5A2A"/>
    <w:rsid w:val="003B5CEC"/>
    <w:rsid w:val="003B603B"/>
    <w:rsid w:val="003B6098"/>
    <w:rsid w:val="003B6670"/>
    <w:rsid w:val="003B6778"/>
    <w:rsid w:val="003B6D32"/>
    <w:rsid w:val="003C011C"/>
    <w:rsid w:val="003C089D"/>
    <w:rsid w:val="003C0AF6"/>
    <w:rsid w:val="003C0C13"/>
    <w:rsid w:val="003C1B2A"/>
    <w:rsid w:val="003C1BF1"/>
    <w:rsid w:val="003C237F"/>
    <w:rsid w:val="003C2A97"/>
    <w:rsid w:val="003C2CE2"/>
    <w:rsid w:val="003C3F1F"/>
    <w:rsid w:val="003C4780"/>
    <w:rsid w:val="003C485F"/>
    <w:rsid w:val="003C6F87"/>
    <w:rsid w:val="003C7028"/>
    <w:rsid w:val="003C7152"/>
    <w:rsid w:val="003C738E"/>
    <w:rsid w:val="003C7913"/>
    <w:rsid w:val="003C7A90"/>
    <w:rsid w:val="003D0805"/>
    <w:rsid w:val="003D0A3B"/>
    <w:rsid w:val="003D0E44"/>
    <w:rsid w:val="003D1B4B"/>
    <w:rsid w:val="003D239B"/>
    <w:rsid w:val="003D2F99"/>
    <w:rsid w:val="003D3186"/>
    <w:rsid w:val="003D36EA"/>
    <w:rsid w:val="003D37A9"/>
    <w:rsid w:val="003D39D8"/>
    <w:rsid w:val="003D4D49"/>
    <w:rsid w:val="003D654D"/>
    <w:rsid w:val="003D6E10"/>
    <w:rsid w:val="003D7987"/>
    <w:rsid w:val="003D7D99"/>
    <w:rsid w:val="003E0894"/>
    <w:rsid w:val="003E1E84"/>
    <w:rsid w:val="003E1EB4"/>
    <w:rsid w:val="003E1F7C"/>
    <w:rsid w:val="003E2324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E6A1D"/>
    <w:rsid w:val="003F122B"/>
    <w:rsid w:val="003F1844"/>
    <w:rsid w:val="003F1A89"/>
    <w:rsid w:val="003F1C2F"/>
    <w:rsid w:val="003F2BFB"/>
    <w:rsid w:val="003F2E82"/>
    <w:rsid w:val="003F4678"/>
    <w:rsid w:val="003F539A"/>
    <w:rsid w:val="003F56BF"/>
    <w:rsid w:val="003F5A3A"/>
    <w:rsid w:val="003F5A54"/>
    <w:rsid w:val="003F61C0"/>
    <w:rsid w:val="003F645A"/>
    <w:rsid w:val="003F646F"/>
    <w:rsid w:val="003F6908"/>
    <w:rsid w:val="003F79EA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C47"/>
    <w:rsid w:val="0040554F"/>
    <w:rsid w:val="00405DD7"/>
    <w:rsid w:val="00405F28"/>
    <w:rsid w:val="00407D01"/>
    <w:rsid w:val="0041090C"/>
    <w:rsid w:val="0041092A"/>
    <w:rsid w:val="004119A5"/>
    <w:rsid w:val="00411BA3"/>
    <w:rsid w:val="0041248C"/>
    <w:rsid w:val="00412D47"/>
    <w:rsid w:val="004132AA"/>
    <w:rsid w:val="00413C0F"/>
    <w:rsid w:val="00413E9C"/>
    <w:rsid w:val="00414841"/>
    <w:rsid w:val="004159DC"/>
    <w:rsid w:val="00416317"/>
    <w:rsid w:val="0041651C"/>
    <w:rsid w:val="00417A8F"/>
    <w:rsid w:val="00417FD6"/>
    <w:rsid w:val="00421053"/>
    <w:rsid w:val="004214AB"/>
    <w:rsid w:val="00421FAC"/>
    <w:rsid w:val="0042238B"/>
    <w:rsid w:val="004229AA"/>
    <w:rsid w:val="00422BAC"/>
    <w:rsid w:val="00422D7E"/>
    <w:rsid w:val="004230A0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0E17"/>
    <w:rsid w:val="00432155"/>
    <w:rsid w:val="00432A6D"/>
    <w:rsid w:val="00433276"/>
    <w:rsid w:val="00433846"/>
    <w:rsid w:val="00433C65"/>
    <w:rsid w:val="00434277"/>
    <w:rsid w:val="004348BB"/>
    <w:rsid w:val="004349E5"/>
    <w:rsid w:val="00435741"/>
    <w:rsid w:val="00435BA0"/>
    <w:rsid w:val="00436886"/>
    <w:rsid w:val="0044028F"/>
    <w:rsid w:val="00440727"/>
    <w:rsid w:val="00441E02"/>
    <w:rsid w:val="004446E8"/>
    <w:rsid w:val="00444C83"/>
    <w:rsid w:val="00445E34"/>
    <w:rsid w:val="0044602F"/>
    <w:rsid w:val="004504D8"/>
    <w:rsid w:val="00450E48"/>
    <w:rsid w:val="004518D5"/>
    <w:rsid w:val="00451A5F"/>
    <w:rsid w:val="00451FCB"/>
    <w:rsid w:val="0045230B"/>
    <w:rsid w:val="00452CA2"/>
    <w:rsid w:val="004531A4"/>
    <w:rsid w:val="004531ED"/>
    <w:rsid w:val="004533A8"/>
    <w:rsid w:val="004546D2"/>
    <w:rsid w:val="00455409"/>
    <w:rsid w:val="004558A8"/>
    <w:rsid w:val="00456005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CDA"/>
    <w:rsid w:val="00465032"/>
    <w:rsid w:val="004658C4"/>
    <w:rsid w:val="00465FF1"/>
    <w:rsid w:val="004664B1"/>
    <w:rsid w:val="00466EF8"/>
    <w:rsid w:val="004675C4"/>
    <w:rsid w:val="004701B4"/>
    <w:rsid w:val="00470CF9"/>
    <w:rsid w:val="004713CB"/>
    <w:rsid w:val="00472343"/>
    <w:rsid w:val="00472DE8"/>
    <w:rsid w:val="004733B9"/>
    <w:rsid w:val="00473C25"/>
    <w:rsid w:val="00474387"/>
    <w:rsid w:val="00475872"/>
    <w:rsid w:val="00476166"/>
    <w:rsid w:val="004767E6"/>
    <w:rsid w:val="00477D1B"/>
    <w:rsid w:val="004802BB"/>
    <w:rsid w:val="004805E3"/>
    <w:rsid w:val="00480F71"/>
    <w:rsid w:val="00481954"/>
    <w:rsid w:val="00481AD3"/>
    <w:rsid w:val="00481BC8"/>
    <w:rsid w:val="00481BDE"/>
    <w:rsid w:val="00481EB5"/>
    <w:rsid w:val="004820F8"/>
    <w:rsid w:val="00482B06"/>
    <w:rsid w:val="004847C3"/>
    <w:rsid w:val="00485199"/>
    <w:rsid w:val="0048538B"/>
    <w:rsid w:val="0049056C"/>
    <w:rsid w:val="004908DF"/>
    <w:rsid w:val="0049235E"/>
    <w:rsid w:val="00492592"/>
    <w:rsid w:val="004944DD"/>
    <w:rsid w:val="00494C86"/>
    <w:rsid w:val="00494EC5"/>
    <w:rsid w:val="00495109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4C66"/>
    <w:rsid w:val="004A4DB4"/>
    <w:rsid w:val="004A5886"/>
    <w:rsid w:val="004A6786"/>
    <w:rsid w:val="004A691E"/>
    <w:rsid w:val="004A6D56"/>
    <w:rsid w:val="004A73F5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DA"/>
    <w:rsid w:val="004C0D70"/>
    <w:rsid w:val="004C144C"/>
    <w:rsid w:val="004C37FF"/>
    <w:rsid w:val="004C4751"/>
    <w:rsid w:val="004C52B1"/>
    <w:rsid w:val="004D0143"/>
    <w:rsid w:val="004D18CE"/>
    <w:rsid w:val="004D1B3F"/>
    <w:rsid w:val="004D1D9F"/>
    <w:rsid w:val="004D2F2E"/>
    <w:rsid w:val="004D2FF3"/>
    <w:rsid w:val="004D3BE7"/>
    <w:rsid w:val="004D4398"/>
    <w:rsid w:val="004D4C32"/>
    <w:rsid w:val="004D53D5"/>
    <w:rsid w:val="004D7733"/>
    <w:rsid w:val="004E08DA"/>
    <w:rsid w:val="004E09C5"/>
    <w:rsid w:val="004E1131"/>
    <w:rsid w:val="004E1C8F"/>
    <w:rsid w:val="004E2EB0"/>
    <w:rsid w:val="004E2F13"/>
    <w:rsid w:val="004E34EB"/>
    <w:rsid w:val="004E4CF1"/>
    <w:rsid w:val="004E5B4C"/>
    <w:rsid w:val="004E5E02"/>
    <w:rsid w:val="004E60E9"/>
    <w:rsid w:val="004E6C15"/>
    <w:rsid w:val="004E7A7E"/>
    <w:rsid w:val="004F02BD"/>
    <w:rsid w:val="004F0863"/>
    <w:rsid w:val="004F0A29"/>
    <w:rsid w:val="004F12C0"/>
    <w:rsid w:val="004F1EE8"/>
    <w:rsid w:val="004F2B7C"/>
    <w:rsid w:val="004F41FE"/>
    <w:rsid w:val="004F55B9"/>
    <w:rsid w:val="004F5A09"/>
    <w:rsid w:val="004F687B"/>
    <w:rsid w:val="004F76E9"/>
    <w:rsid w:val="004F7918"/>
    <w:rsid w:val="004F7F95"/>
    <w:rsid w:val="00501663"/>
    <w:rsid w:val="005024E1"/>
    <w:rsid w:val="005029B9"/>
    <w:rsid w:val="00502D77"/>
    <w:rsid w:val="00502F84"/>
    <w:rsid w:val="00503AAE"/>
    <w:rsid w:val="00503C6C"/>
    <w:rsid w:val="00503DB1"/>
    <w:rsid w:val="00504472"/>
    <w:rsid w:val="00505423"/>
    <w:rsid w:val="005054E2"/>
    <w:rsid w:val="00506214"/>
    <w:rsid w:val="0050720A"/>
    <w:rsid w:val="005073E7"/>
    <w:rsid w:val="00507D9B"/>
    <w:rsid w:val="00510438"/>
    <w:rsid w:val="005104A0"/>
    <w:rsid w:val="00510698"/>
    <w:rsid w:val="00511395"/>
    <w:rsid w:val="00511474"/>
    <w:rsid w:val="005118E2"/>
    <w:rsid w:val="00511E97"/>
    <w:rsid w:val="00512704"/>
    <w:rsid w:val="00512993"/>
    <w:rsid w:val="00512F6B"/>
    <w:rsid w:val="0051433D"/>
    <w:rsid w:val="005146EA"/>
    <w:rsid w:val="005156D7"/>
    <w:rsid w:val="005158F7"/>
    <w:rsid w:val="00515AC8"/>
    <w:rsid w:val="00520528"/>
    <w:rsid w:val="00520A21"/>
    <w:rsid w:val="00521FCD"/>
    <w:rsid w:val="00523E4F"/>
    <w:rsid w:val="00525361"/>
    <w:rsid w:val="00525820"/>
    <w:rsid w:val="005260A5"/>
    <w:rsid w:val="0052676D"/>
    <w:rsid w:val="005271A4"/>
    <w:rsid w:val="00530628"/>
    <w:rsid w:val="0053066C"/>
    <w:rsid w:val="005308C5"/>
    <w:rsid w:val="0053135E"/>
    <w:rsid w:val="0053173B"/>
    <w:rsid w:val="0053376B"/>
    <w:rsid w:val="005346AF"/>
    <w:rsid w:val="00537153"/>
    <w:rsid w:val="0053718E"/>
    <w:rsid w:val="00537AE2"/>
    <w:rsid w:val="005401C3"/>
    <w:rsid w:val="005405B9"/>
    <w:rsid w:val="005411BD"/>
    <w:rsid w:val="00541AA6"/>
    <w:rsid w:val="00541DE3"/>
    <w:rsid w:val="005424F3"/>
    <w:rsid w:val="00542555"/>
    <w:rsid w:val="00542B17"/>
    <w:rsid w:val="00542D82"/>
    <w:rsid w:val="00543019"/>
    <w:rsid w:val="0054322F"/>
    <w:rsid w:val="00543CFE"/>
    <w:rsid w:val="005449EC"/>
    <w:rsid w:val="005451A6"/>
    <w:rsid w:val="00545559"/>
    <w:rsid w:val="00545785"/>
    <w:rsid w:val="00545C83"/>
    <w:rsid w:val="0054627A"/>
    <w:rsid w:val="00550185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22F"/>
    <w:rsid w:val="005613D7"/>
    <w:rsid w:val="0056166D"/>
    <w:rsid w:val="005617C9"/>
    <w:rsid w:val="00561E62"/>
    <w:rsid w:val="00562210"/>
    <w:rsid w:val="005622B7"/>
    <w:rsid w:val="00562F7C"/>
    <w:rsid w:val="00564024"/>
    <w:rsid w:val="00564F97"/>
    <w:rsid w:val="00566BF0"/>
    <w:rsid w:val="00566D06"/>
    <w:rsid w:val="00567BFB"/>
    <w:rsid w:val="005704D8"/>
    <w:rsid w:val="00570921"/>
    <w:rsid w:val="00570D2B"/>
    <w:rsid w:val="005713A6"/>
    <w:rsid w:val="00572CF4"/>
    <w:rsid w:val="00573925"/>
    <w:rsid w:val="00573CAC"/>
    <w:rsid w:val="00574D6D"/>
    <w:rsid w:val="00576EF3"/>
    <w:rsid w:val="00577915"/>
    <w:rsid w:val="00581166"/>
    <w:rsid w:val="00581A94"/>
    <w:rsid w:val="005822AA"/>
    <w:rsid w:val="00582358"/>
    <w:rsid w:val="00582CCF"/>
    <w:rsid w:val="005840BC"/>
    <w:rsid w:val="00584343"/>
    <w:rsid w:val="00584F06"/>
    <w:rsid w:val="00585E3D"/>
    <w:rsid w:val="00586F42"/>
    <w:rsid w:val="00590651"/>
    <w:rsid w:val="00590FD9"/>
    <w:rsid w:val="005911E4"/>
    <w:rsid w:val="00592711"/>
    <w:rsid w:val="00592CF8"/>
    <w:rsid w:val="005931D5"/>
    <w:rsid w:val="00593C7B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434"/>
    <w:rsid w:val="005A6859"/>
    <w:rsid w:val="005A6DEC"/>
    <w:rsid w:val="005A6FC4"/>
    <w:rsid w:val="005B174F"/>
    <w:rsid w:val="005B3350"/>
    <w:rsid w:val="005B3B6D"/>
    <w:rsid w:val="005B5091"/>
    <w:rsid w:val="005B5B58"/>
    <w:rsid w:val="005B5C2A"/>
    <w:rsid w:val="005B6A76"/>
    <w:rsid w:val="005B6B66"/>
    <w:rsid w:val="005B787C"/>
    <w:rsid w:val="005C00F3"/>
    <w:rsid w:val="005C24A5"/>
    <w:rsid w:val="005C302B"/>
    <w:rsid w:val="005C3549"/>
    <w:rsid w:val="005C3672"/>
    <w:rsid w:val="005C38DA"/>
    <w:rsid w:val="005C395A"/>
    <w:rsid w:val="005C51F3"/>
    <w:rsid w:val="005C738E"/>
    <w:rsid w:val="005D0140"/>
    <w:rsid w:val="005D018D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5"/>
    <w:rsid w:val="005E30A2"/>
    <w:rsid w:val="005E30FD"/>
    <w:rsid w:val="005E32A4"/>
    <w:rsid w:val="005E33FA"/>
    <w:rsid w:val="005E349F"/>
    <w:rsid w:val="005E3A82"/>
    <w:rsid w:val="005E3D52"/>
    <w:rsid w:val="005E4714"/>
    <w:rsid w:val="005E4839"/>
    <w:rsid w:val="005E4EA6"/>
    <w:rsid w:val="005E535D"/>
    <w:rsid w:val="005E58DE"/>
    <w:rsid w:val="005E6DB6"/>
    <w:rsid w:val="005E765F"/>
    <w:rsid w:val="005E7738"/>
    <w:rsid w:val="005F0025"/>
    <w:rsid w:val="005F169C"/>
    <w:rsid w:val="005F2471"/>
    <w:rsid w:val="005F2715"/>
    <w:rsid w:val="005F2E6D"/>
    <w:rsid w:val="005F2F11"/>
    <w:rsid w:val="005F49A8"/>
    <w:rsid w:val="005F4FAA"/>
    <w:rsid w:val="005F508E"/>
    <w:rsid w:val="005F5147"/>
    <w:rsid w:val="005F56CA"/>
    <w:rsid w:val="005F57EB"/>
    <w:rsid w:val="005F63F9"/>
    <w:rsid w:val="005F7F6D"/>
    <w:rsid w:val="00600B14"/>
    <w:rsid w:val="00600CC3"/>
    <w:rsid w:val="00601059"/>
    <w:rsid w:val="00601170"/>
    <w:rsid w:val="006016D5"/>
    <w:rsid w:val="00601927"/>
    <w:rsid w:val="0060282E"/>
    <w:rsid w:val="00603ECE"/>
    <w:rsid w:val="00605B51"/>
    <w:rsid w:val="0060644E"/>
    <w:rsid w:val="0060675D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31F3"/>
    <w:rsid w:val="00613803"/>
    <w:rsid w:val="00614274"/>
    <w:rsid w:val="0061483E"/>
    <w:rsid w:val="00615241"/>
    <w:rsid w:val="00615973"/>
    <w:rsid w:val="00615A51"/>
    <w:rsid w:val="00616ED4"/>
    <w:rsid w:val="006170DA"/>
    <w:rsid w:val="0061772F"/>
    <w:rsid w:val="006177A5"/>
    <w:rsid w:val="006177C9"/>
    <w:rsid w:val="00617896"/>
    <w:rsid w:val="00617F26"/>
    <w:rsid w:val="00621943"/>
    <w:rsid w:val="006225BA"/>
    <w:rsid w:val="006242F2"/>
    <w:rsid w:val="00624384"/>
    <w:rsid w:val="00624B3A"/>
    <w:rsid w:val="00624FEE"/>
    <w:rsid w:val="00625966"/>
    <w:rsid w:val="006267E4"/>
    <w:rsid w:val="006305A3"/>
    <w:rsid w:val="006315EB"/>
    <w:rsid w:val="006316FF"/>
    <w:rsid w:val="00631EFF"/>
    <w:rsid w:val="00633889"/>
    <w:rsid w:val="00633D6A"/>
    <w:rsid w:val="00635131"/>
    <w:rsid w:val="00635143"/>
    <w:rsid w:val="006358B2"/>
    <w:rsid w:val="006369CB"/>
    <w:rsid w:val="00636F6D"/>
    <w:rsid w:val="00637101"/>
    <w:rsid w:val="006400DB"/>
    <w:rsid w:val="006403E3"/>
    <w:rsid w:val="006411D3"/>
    <w:rsid w:val="0064156A"/>
    <w:rsid w:val="00642217"/>
    <w:rsid w:val="00643404"/>
    <w:rsid w:val="0064345A"/>
    <w:rsid w:val="00643826"/>
    <w:rsid w:val="00643F03"/>
    <w:rsid w:val="006444F7"/>
    <w:rsid w:val="00645771"/>
    <w:rsid w:val="006468F6"/>
    <w:rsid w:val="00647644"/>
    <w:rsid w:val="00650860"/>
    <w:rsid w:val="00650B38"/>
    <w:rsid w:val="006511E7"/>
    <w:rsid w:val="00651EF1"/>
    <w:rsid w:val="006528BC"/>
    <w:rsid w:val="0065363A"/>
    <w:rsid w:val="00653B34"/>
    <w:rsid w:val="00653FA3"/>
    <w:rsid w:val="00654351"/>
    <w:rsid w:val="006552BA"/>
    <w:rsid w:val="00655EDE"/>
    <w:rsid w:val="00656CCB"/>
    <w:rsid w:val="00657F9A"/>
    <w:rsid w:val="0066090E"/>
    <w:rsid w:val="0066091E"/>
    <w:rsid w:val="00661E03"/>
    <w:rsid w:val="00662003"/>
    <w:rsid w:val="00662509"/>
    <w:rsid w:val="00662E80"/>
    <w:rsid w:val="00663177"/>
    <w:rsid w:val="00663362"/>
    <w:rsid w:val="006633F6"/>
    <w:rsid w:val="006660F7"/>
    <w:rsid w:val="00666940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773E9"/>
    <w:rsid w:val="00680D80"/>
    <w:rsid w:val="00680E8E"/>
    <w:rsid w:val="00681963"/>
    <w:rsid w:val="00683DE5"/>
    <w:rsid w:val="00684201"/>
    <w:rsid w:val="00684426"/>
    <w:rsid w:val="00685327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2F8B"/>
    <w:rsid w:val="006A3149"/>
    <w:rsid w:val="006A33FA"/>
    <w:rsid w:val="006A362D"/>
    <w:rsid w:val="006A3814"/>
    <w:rsid w:val="006A3880"/>
    <w:rsid w:val="006A473D"/>
    <w:rsid w:val="006A5247"/>
    <w:rsid w:val="006A5D78"/>
    <w:rsid w:val="006A6247"/>
    <w:rsid w:val="006A7BD7"/>
    <w:rsid w:val="006B022C"/>
    <w:rsid w:val="006B0726"/>
    <w:rsid w:val="006B13D0"/>
    <w:rsid w:val="006B183D"/>
    <w:rsid w:val="006B204E"/>
    <w:rsid w:val="006B2C73"/>
    <w:rsid w:val="006B3877"/>
    <w:rsid w:val="006B4424"/>
    <w:rsid w:val="006B5ECA"/>
    <w:rsid w:val="006B6745"/>
    <w:rsid w:val="006B6AE3"/>
    <w:rsid w:val="006B6E11"/>
    <w:rsid w:val="006B7BFC"/>
    <w:rsid w:val="006C06F9"/>
    <w:rsid w:val="006C0D5D"/>
    <w:rsid w:val="006C1095"/>
    <w:rsid w:val="006C2827"/>
    <w:rsid w:val="006C3033"/>
    <w:rsid w:val="006C32D1"/>
    <w:rsid w:val="006C3B0E"/>
    <w:rsid w:val="006C3B36"/>
    <w:rsid w:val="006C4285"/>
    <w:rsid w:val="006C46E4"/>
    <w:rsid w:val="006C4D06"/>
    <w:rsid w:val="006C5CEB"/>
    <w:rsid w:val="006C5D64"/>
    <w:rsid w:val="006C6090"/>
    <w:rsid w:val="006C7082"/>
    <w:rsid w:val="006D0588"/>
    <w:rsid w:val="006D1BEA"/>
    <w:rsid w:val="006D2378"/>
    <w:rsid w:val="006D271B"/>
    <w:rsid w:val="006D2918"/>
    <w:rsid w:val="006D3107"/>
    <w:rsid w:val="006D34A0"/>
    <w:rsid w:val="006D3EF7"/>
    <w:rsid w:val="006D52C7"/>
    <w:rsid w:val="006D5FEB"/>
    <w:rsid w:val="006D6B59"/>
    <w:rsid w:val="006D7DBD"/>
    <w:rsid w:val="006E0378"/>
    <w:rsid w:val="006E0773"/>
    <w:rsid w:val="006E0CC3"/>
    <w:rsid w:val="006E11E5"/>
    <w:rsid w:val="006E1897"/>
    <w:rsid w:val="006E22EB"/>
    <w:rsid w:val="006E28C9"/>
    <w:rsid w:val="006E2A5E"/>
    <w:rsid w:val="006E2DAE"/>
    <w:rsid w:val="006E3403"/>
    <w:rsid w:val="006E454F"/>
    <w:rsid w:val="006E48C8"/>
    <w:rsid w:val="006E575A"/>
    <w:rsid w:val="006E6179"/>
    <w:rsid w:val="006F000E"/>
    <w:rsid w:val="006F0740"/>
    <w:rsid w:val="006F09A4"/>
    <w:rsid w:val="006F0D41"/>
    <w:rsid w:val="006F12A7"/>
    <w:rsid w:val="006F22AA"/>
    <w:rsid w:val="006F2F8D"/>
    <w:rsid w:val="006F3AC3"/>
    <w:rsid w:val="006F4570"/>
    <w:rsid w:val="006F4BF7"/>
    <w:rsid w:val="006F513D"/>
    <w:rsid w:val="006F540E"/>
    <w:rsid w:val="006F5980"/>
    <w:rsid w:val="006F5B84"/>
    <w:rsid w:val="006F5EF0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048"/>
    <w:rsid w:val="00705433"/>
    <w:rsid w:val="0070550B"/>
    <w:rsid w:val="007056AD"/>
    <w:rsid w:val="00706794"/>
    <w:rsid w:val="00706EFE"/>
    <w:rsid w:val="007071B2"/>
    <w:rsid w:val="007072AA"/>
    <w:rsid w:val="0070767C"/>
    <w:rsid w:val="00707ABB"/>
    <w:rsid w:val="00711062"/>
    <w:rsid w:val="00711791"/>
    <w:rsid w:val="00711E28"/>
    <w:rsid w:val="007122B8"/>
    <w:rsid w:val="00712685"/>
    <w:rsid w:val="00712C83"/>
    <w:rsid w:val="0071305A"/>
    <w:rsid w:val="007149D6"/>
    <w:rsid w:val="00715C6D"/>
    <w:rsid w:val="00715F33"/>
    <w:rsid w:val="00716330"/>
    <w:rsid w:val="00716A6B"/>
    <w:rsid w:val="00716C0A"/>
    <w:rsid w:val="00717EB0"/>
    <w:rsid w:val="007203A0"/>
    <w:rsid w:val="0072093A"/>
    <w:rsid w:val="00720EFA"/>
    <w:rsid w:val="00721F0E"/>
    <w:rsid w:val="00721FDE"/>
    <w:rsid w:val="00722085"/>
    <w:rsid w:val="007228CF"/>
    <w:rsid w:val="007231C3"/>
    <w:rsid w:val="0072427E"/>
    <w:rsid w:val="00724B4D"/>
    <w:rsid w:val="007260D0"/>
    <w:rsid w:val="0072681F"/>
    <w:rsid w:val="00727C67"/>
    <w:rsid w:val="00727C90"/>
    <w:rsid w:val="00730686"/>
    <w:rsid w:val="00730781"/>
    <w:rsid w:val="00730B57"/>
    <w:rsid w:val="0073103D"/>
    <w:rsid w:val="00731355"/>
    <w:rsid w:val="0073185A"/>
    <w:rsid w:val="0073360F"/>
    <w:rsid w:val="007348ED"/>
    <w:rsid w:val="00734EA2"/>
    <w:rsid w:val="00735BD1"/>
    <w:rsid w:val="00735D1F"/>
    <w:rsid w:val="007363EF"/>
    <w:rsid w:val="007368BF"/>
    <w:rsid w:val="00736C8D"/>
    <w:rsid w:val="007377E3"/>
    <w:rsid w:val="00741D61"/>
    <w:rsid w:val="00742B4B"/>
    <w:rsid w:val="00743174"/>
    <w:rsid w:val="007441CC"/>
    <w:rsid w:val="007442EC"/>
    <w:rsid w:val="00744671"/>
    <w:rsid w:val="00744823"/>
    <w:rsid w:val="00744EA4"/>
    <w:rsid w:val="00745017"/>
    <w:rsid w:val="007451F6"/>
    <w:rsid w:val="00747F19"/>
    <w:rsid w:val="007502D3"/>
    <w:rsid w:val="00750303"/>
    <w:rsid w:val="0075066B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5EC7"/>
    <w:rsid w:val="00756181"/>
    <w:rsid w:val="00761AA6"/>
    <w:rsid w:val="00761B94"/>
    <w:rsid w:val="00761EA5"/>
    <w:rsid w:val="00761FEF"/>
    <w:rsid w:val="007626EB"/>
    <w:rsid w:val="00762F77"/>
    <w:rsid w:val="00763C5D"/>
    <w:rsid w:val="0076410D"/>
    <w:rsid w:val="007644C7"/>
    <w:rsid w:val="00764D07"/>
    <w:rsid w:val="00765791"/>
    <w:rsid w:val="00765B21"/>
    <w:rsid w:val="007672C5"/>
    <w:rsid w:val="00770070"/>
    <w:rsid w:val="00770CF5"/>
    <w:rsid w:val="00771685"/>
    <w:rsid w:val="00771C48"/>
    <w:rsid w:val="00772160"/>
    <w:rsid w:val="007728D6"/>
    <w:rsid w:val="00772DA9"/>
    <w:rsid w:val="00773325"/>
    <w:rsid w:val="007735ED"/>
    <w:rsid w:val="00774454"/>
    <w:rsid w:val="007757FE"/>
    <w:rsid w:val="00776674"/>
    <w:rsid w:val="00776B89"/>
    <w:rsid w:val="00776FD2"/>
    <w:rsid w:val="0077711C"/>
    <w:rsid w:val="00777232"/>
    <w:rsid w:val="00777CCD"/>
    <w:rsid w:val="00781C70"/>
    <w:rsid w:val="00781F61"/>
    <w:rsid w:val="00782F0B"/>
    <w:rsid w:val="0078358D"/>
    <w:rsid w:val="007835DA"/>
    <w:rsid w:val="007836A4"/>
    <w:rsid w:val="007840BF"/>
    <w:rsid w:val="0078465A"/>
    <w:rsid w:val="00786D2A"/>
    <w:rsid w:val="00787D50"/>
    <w:rsid w:val="007903B0"/>
    <w:rsid w:val="0079191D"/>
    <w:rsid w:val="00791B59"/>
    <w:rsid w:val="0079208B"/>
    <w:rsid w:val="00792C8C"/>
    <w:rsid w:val="00792FD5"/>
    <w:rsid w:val="00793083"/>
    <w:rsid w:val="007943E9"/>
    <w:rsid w:val="007951D5"/>
    <w:rsid w:val="00795293"/>
    <w:rsid w:val="0079591F"/>
    <w:rsid w:val="00796105"/>
    <w:rsid w:val="0079646D"/>
    <w:rsid w:val="00796E10"/>
    <w:rsid w:val="00797099"/>
    <w:rsid w:val="007973D7"/>
    <w:rsid w:val="00797984"/>
    <w:rsid w:val="00797CF6"/>
    <w:rsid w:val="007A00D9"/>
    <w:rsid w:val="007A00FF"/>
    <w:rsid w:val="007A0815"/>
    <w:rsid w:val="007A25A3"/>
    <w:rsid w:val="007A3520"/>
    <w:rsid w:val="007A5630"/>
    <w:rsid w:val="007A5C89"/>
    <w:rsid w:val="007A735D"/>
    <w:rsid w:val="007B00F6"/>
    <w:rsid w:val="007B00FA"/>
    <w:rsid w:val="007B0A2A"/>
    <w:rsid w:val="007B0EA1"/>
    <w:rsid w:val="007B1085"/>
    <w:rsid w:val="007B248A"/>
    <w:rsid w:val="007B2D17"/>
    <w:rsid w:val="007B45E7"/>
    <w:rsid w:val="007B4B08"/>
    <w:rsid w:val="007B5578"/>
    <w:rsid w:val="007B6964"/>
    <w:rsid w:val="007C04EA"/>
    <w:rsid w:val="007C055B"/>
    <w:rsid w:val="007C083A"/>
    <w:rsid w:val="007C1229"/>
    <w:rsid w:val="007C1DA2"/>
    <w:rsid w:val="007C23AA"/>
    <w:rsid w:val="007C29C6"/>
    <w:rsid w:val="007C31BB"/>
    <w:rsid w:val="007C371D"/>
    <w:rsid w:val="007C39AC"/>
    <w:rsid w:val="007C493A"/>
    <w:rsid w:val="007C6CE8"/>
    <w:rsid w:val="007C7A2C"/>
    <w:rsid w:val="007C7B10"/>
    <w:rsid w:val="007D04AB"/>
    <w:rsid w:val="007D0D7B"/>
    <w:rsid w:val="007D0D82"/>
    <w:rsid w:val="007D1656"/>
    <w:rsid w:val="007D3AE1"/>
    <w:rsid w:val="007D3C62"/>
    <w:rsid w:val="007D425C"/>
    <w:rsid w:val="007D4BA3"/>
    <w:rsid w:val="007D515B"/>
    <w:rsid w:val="007D5318"/>
    <w:rsid w:val="007D54C0"/>
    <w:rsid w:val="007D5787"/>
    <w:rsid w:val="007D77F4"/>
    <w:rsid w:val="007D7978"/>
    <w:rsid w:val="007D7F91"/>
    <w:rsid w:val="007E0401"/>
    <w:rsid w:val="007E0577"/>
    <w:rsid w:val="007E0DE8"/>
    <w:rsid w:val="007E0FE9"/>
    <w:rsid w:val="007E16AD"/>
    <w:rsid w:val="007E1EC7"/>
    <w:rsid w:val="007E2381"/>
    <w:rsid w:val="007E2CEA"/>
    <w:rsid w:val="007E309F"/>
    <w:rsid w:val="007E3A3E"/>
    <w:rsid w:val="007E3BC7"/>
    <w:rsid w:val="007E4260"/>
    <w:rsid w:val="007E53D6"/>
    <w:rsid w:val="007E579E"/>
    <w:rsid w:val="007E5C52"/>
    <w:rsid w:val="007E66FB"/>
    <w:rsid w:val="007E6F59"/>
    <w:rsid w:val="007F0677"/>
    <w:rsid w:val="007F1416"/>
    <w:rsid w:val="007F176D"/>
    <w:rsid w:val="007F3797"/>
    <w:rsid w:val="007F388B"/>
    <w:rsid w:val="007F4E5F"/>
    <w:rsid w:val="007F5805"/>
    <w:rsid w:val="007F59B7"/>
    <w:rsid w:val="007F5B5F"/>
    <w:rsid w:val="007F6460"/>
    <w:rsid w:val="007F7C10"/>
    <w:rsid w:val="0080016F"/>
    <w:rsid w:val="0080160A"/>
    <w:rsid w:val="00802004"/>
    <w:rsid w:val="008020C5"/>
    <w:rsid w:val="008020C8"/>
    <w:rsid w:val="00802F95"/>
    <w:rsid w:val="00805FCC"/>
    <w:rsid w:val="00811BD4"/>
    <w:rsid w:val="00814AC5"/>
    <w:rsid w:val="00814EA6"/>
    <w:rsid w:val="00814FF1"/>
    <w:rsid w:val="00815419"/>
    <w:rsid w:val="00816328"/>
    <w:rsid w:val="00816348"/>
    <w:rsid w:val="008175B8"/>
    <w:rsid w:val="00817786"/>
    <w:rsid w:val="008207D3"/>
    <w:rsid w:val="00820F16"/>
    <w:rsid w:val="00821332"/>
    <w:rsid w:val="00821A10"/>
    <w:rsid w:val="00821FFE"/>
    <w:rsid w:val="0082271F"/>
    <w:rsid w:val="00822E4C"/>
    <w:rsid w:val="00823208"/>
    <w:rsid w:val="00823A06"/>
    <w:rsid w:val="00824286"/>
    <w:rsid w:val="00826AAB"/>
    <w:rsid w:val="008270ED"/>
    <w:rsid w:val="00827542"/>
    <w:rsid w:val="00827C9E"/>
    <w:rsid w:val="00827DE1"/>
    <w:rsid w:val="0083096A"/>
    <w:rsid w:val="008310E7"/>
    <w:rsid w:val="0083112B"/>
    <w:rsid w:val="008312B0"/>
    <w:rsid w:val="00831C00"/>
    <w:rsid w:val="00831FA8"/>
    <w:rsid w:val="008327CB"/>
    <w:rsid w:val="00832B54"/>
    <w:rsid w:val="00832CE7"/>
    <w:rsid w:val="00834CD1"/>
    <w:rsid w:val="00834DE4"/>
    <w:rsid w:val="008353B8"/>
    <w:rsid w:val="0083580B"/>
    <w:rsid w:val="00836D40"/>
    <w:rsid w:val="00837A1A"/>
    <w:rsid w:val="00837ED5"/>
    <w:rsid w:val="00840AE4"/>
    <w:rsid w:val="00840B61"/>
    <w:rsid w:val="00840D90"/>
    <w:rsid w:val="008416FD"/>
    <w:rsid w:val="008419BE"/>
    <w:rsid w:val="00841C92"/>
    <w:rsid w:val="00841D7C"/>
    <w:rsid w:val="00841E9F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3ED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57727"/>
    <w:rsid w:val="00860366"/>
    <w:rsid w:val="00860818"/>
    <w:rsid w:val="00861277"/>
    <w:rsid w:val="00861463"/>
    <w:rsid w:val="00862923"/>
    <w:rsid w:val="0086381B"/>
    <w:rsid w:val="00863C60"/>
    <w:rsid w:val="008648BB"/>
    <w:rsid w:val="00864BA3"/>
    <w:rsid w:val="00864EC6"/>
    <w:rsid w:val="00865ADB"/>
    <w:rsid w:val="00865B4A"/>
    <w:rsid w:val="00866160"/>
    <w:rsid w:val="008666EB"/>
    <w:rsid w:val="00867ACE"/>
    <w:rsid w:val="00867CE4"/>
    <w:rsid w:val="008700AA"/>
    <w:rsid w:val="00871786"/>
    <w:rsid w:val="00871D35"/>
    <w:rsid w:val="00872FF0"/>
    <w:rsid w:val="00873FFC"/>
    <w:rsid w:val="0087419B"/>
    <w:rsid w:val="0087442E"/>
    <w:rsid w:val="00875B77"/>
    <w:rsid w:val="00877064"/>
    <w:rsid w:val="0087712F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4CAC"/>
    <w:rsid w:val="00886DDC"/>
    <w:rsid w:val="00891F16"/>
    <w:rsid w:val="0089211B"/>
    <w:rsid w:val="00892CBA"/>
    <w:rsid w:val="008935B4"/>
    <w:rsid w:val="008939BC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4EFE"/>
    <w:rsid w:val="008A5744"/>
    <w:rsid w:val="008A67F1"/>
    <w:rsid w:val="008A7B4B"/>
    <w:rsid w:val="008A7BE1"/>
    <w:rsid w:val="008B08B4"/>
    <w:rsid w:val="008B240E"/>
    <w:rsid w:val="008B33CA"/>
    <w:rsid w:val="008B3F63"/>
    <w:rsid w:val="008B4526"/>
    <w:rsid w:val="008B70A9"/>
    <w:rsid w:val="008C1BCC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2736"/>
    <w:rsid w:val="008D333D"/>
    <w:rsid w:val="008D4A61"/>
    <w:rsid w:val="008D5678"/>
    <w:rsid w:val="008D5816"/>
    <w:rsid w:val="008D5F07"/>
    <w:rsid w:val="008D697A"/>
    <w:rsid w:val="008D6E20"/>
    <w:rsid w:val="008D71AA"/>
    <w:rsid w:val="008D7BA8"/>
    <w:rsid w:val="008E1B21"/>
    <w:rsid w:val="008E1DAE"/>
    <w:rsid w:val="008E23A0"/>
    <w:rsid w:val="008E2880"/>
    <w:rsid w:val="008E2A86"/>
    <w:rsid w:val="008E2F41"/>
    <w:rsid w:val="008E4848"/>
    <w:rsid w:val="008E5DCB"/>
    <w:rsid w:val="008E60A2"/>
    <w:rsid w:val="008E676A"/>
    <w:rsid w:val="008E6ED2"/>
    <w:rsid w:val="008E73EA"/>
    <w:rsid w:val="008E7605"/>
    <w:rsid w:val="008E76CF"/>
    <w:rsid w:val="008E781C"/>
    <w:rsid w:val="008F090F"/>
    <w:rsid w:val="008F0CE8"/>
    <w:rsid w:val="008F0D5F"/>
    <w:rsid w:val="008F0DF3"/>
    <w:rsid w:val="008F1D51"/>
    <w:rsid w:val="008F2E4E"/>
    <w:rsid w:val="008F3DB4"/>
    <w:rsid w:val="008F439E"/>
    <w:rsid w:val="008F4748"/>
    <w:rsid w:val="008F4A00"/>
    <w:rsid w:val="008F56B2"/>
    <w:rsid w:val="008F5C60"/>
    <w:rsid w:val="008F5C8A"/>
    <w:rsid w:val="008F6525"/>
    <w:rsid w:val="008F6C1E"/>
    <w:rsid w:val="008F6CCC"/>
    <w:rsid w:val="008F6E87"/>
    <w:rsid w:val="008F6F5D"/>
    <w:rsid w:val="008F7200"/>
    <w:rsid w:val="009005B7"/>
    <w:rsid w:val="0090134F"/>
    <w:rsid w:val="0090183C"/>
    <w:rsid w:val="0090188A"/>
    <w:rsid w:val="00902585"/>
    <w:rsid w:val="00902813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5C8"/>
    <w:rsid w:val="009110EB"/>
    <w:rsid w:val="00911499"/>
    <w:rsid w:val="00911DAE"/>
    <w:rsid w:val="0091281D"/>
    <w:rsid w:val="00913CF9"/>
    <w:rsid w:val="00914696"/>
    <w:rsid w:val="0091489C"/>
    <w:rsid w:val="00914FB7"/>
    <w:rsid w:val="009155A8"/>
    <w:rsid w:val="00915F94"/>
    <w:rsid w:val="00916166"/>
    <w:rsid w:val="00917E28"/>
    <w:rsid w:val="0092046B"/>
    <w:rsid w:val="00920724"/>
    <w:rsid w:val="00920949"/>
    <w:rsid w:val="00920B0A"/>
    <w:rsid w:val="0092138D"/>
    <w:rsid w:val="0092345C"/>
    <w:rsid w:val="00924285"/>
    <w:rsid w:val="009245FA"/>
    <w:rsid w:val="00925076"/>
    <w:rsid w:val="009252FA"/>
    <w:rsid w:val="009255A6"/>
    <w:rsid w:val="009255E7"/>
    <w:rsid w:val="00926A03"/>
    <w:rsid w:val="009271A3"/>
    <w:rsid w:val="009307AD"/>
    <w:rsid w:val="00931153"/>
    <w:rsid w:val="00931230"/>
    <w:rsid w:val="00932090"/>
    <w:rsid w:val="00932917"/>
    <w:rsid w:val="00932F52"/>
    <w:rsid w:val="0093302C"/>
    <w:rsid w:val="009350C7"/>
    <w:rsid w:val="00935A2A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644"/>
    <w:rsid w:val="00952897"/>
    <w:rsid w:val="00952E7C"/>
    <w:rsid w:val="0095451D"/>
    <w:rsid w:val="009545F7"/>
    <w:rsid w:val="00955253"/>
    <w:rsid w:val="00955957"/>
    <w:rsid w:val="00955D83"/>
    <w:rsid w:val="00956775"/>
    <w:rsid w:val="00956E2E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01"/>
    <w:rsid w:val="00965086"/>
    <w:rsid w:val="00965672"/>
    <w:rsid w:val="00965E7D"/>
    <w:rsid w:val="00966A3C"/>
    <w:rsid w:val="009707F0"/>
    <w:rsid w:val="00970FB7"/>
    <w:rsid w:val="00971E34"/>
    <w:rsid w:val="009733B0"/>
    <w:rsid w:val="0097398D"/>
    <w:rsid w:val="00973EFD"/>
    <w:rsid w:val="00974D5B"/>
    <w:rsid w:val="00974D7D"/>
    <w:rsid w:val="00976786"/>
    <w:rsid w:val="0097753A"/>
    <w:rsid w:val="00977606"/>
    <w:rsid w:val="00977686"/>
    <w:rsid w:val="00980544"/>
    <w:rsid w:val="009807F1"/>
    <w:rsid w:val="009819B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712"/>
    <w:rsid w:val="0098784D"/>
    <w:rsid w:val="00987D52"/>
    <w:rsid w:val="00990EA8"/>
    <w:rsid w:val="00991084"/>
    <w:rsid w:val="00991AAB"/>
    <w:rsid w:val="009920AD"/>
    <w:rsid w:val="00992376"/>
    <w:rsid w:val="0099305D"/>
    <w:rsid w:val="0099487A"/>
    <w:rsid w:val="00995A43"/>
    <w:rsid w:val="00995DEF"/>
    <w:rsid w:val="009969C5"/>
    <w:rsid w:val="00996D27"/>
    <w:rsid w:val="00996D72"/>
    <w:rsid w:val="009A165F"/>
    <w:rsid w:val="009A194A"/>
    <w:rsid w:val="009A1DAE"/>
    <w:rsid w:val="009A2162"/>
    <w:rsid w:val="009A5507"/>
    <w:rsid w:val="009A5612"/>
    <w:rsid w:val="009A56CB"/>
    <w:rsid w:val="009A7B64"/>
    <w:rsid w:val="009B0D15"/>
    <w:rsid w:val="009B2065"/>
    <w:rsid w:val="009B3B07"/>
    <w:rsid w:val="009B3B90"/>
    <w:rsid w:val="009B4CFA"/>
    <w:rsid w:val="009B5386"/>
    <w:rsid w:val="009B713C"/>
    <w:rsid w:val="009B7620"/>
    <w:rsid w:val="009C00EE"/>
    <w:rsid w:val="009C0CDF"/>
    <w:rsid w:val="009C1E5A"/>
    <w:rsid w:val="009C2BD8"/>
    <w:rsid w:val="009C3D39"/>
    <w:rsid w:val="009C5080"/>
    <w:rsid w:val="009C594F"/>
    <w:rsid w:val="009C5C9A"/>
    <w:rsid w:val="009C6492"/>
    <w:rsid w:val="009C6A8B"/>
    <w:rsid w:val="009C7488"/>
    <w:rsid w:val="009D11F0"/>
    <w:rsid w:val="009D1B60"/>
    <w:rsid w:val="009D206E"/>
    <w:rsid w:val="009D4CF9"/>
    <w:rsid w:val="009D57C2"/>
    <w:rsid w:val="009E0B54"/>
    <w:rsid w:val="009E1109"/>
    <w:rsid w:val="009E1A0D"/>
    <w:rsid w:val="009E1B36"/>
    <w:rsid w:val="009E1CD1"/>
    <w:rsid w:val="009E1DA2"/>
    <w:rsid w:val="009E23E7"/>
    <w:rsid w:val="009E33EC"/>
    <w:rsid w:val="009E3656"/>
    <w:rsid w:val="009E369B"/>
    <w:rsid w:val="009E3800"/>
    <w:rsid w:val="009E4643"/>
    <w:rsid w:val="009E4CCE"/>
    <w:rsid w:val="009E516C"/>
    <w:rsid w:val="009E5305"/>
    <w:rsid w:val="009E5DC1"/>
    <w:rsid w:val="009E609F"/>
    <w:rsid w:val="009E7D10"/>
    <w:rsid w:val="009F0F03"/>
    <w:rsid w:val="009F116A"/>
    <w:rsid w:val="009F31AA"/>
    <w:rsid w:val="009F393D"/>
    <w:rsid w:val="009F3B15"/>
    <w:rsid w:val="009F3DFA"/>
    <w:rsid w:val="009F5610"/>
    <w:rsid w:val="009F61D5"/>
    <w:rsid w:val="009F663D"/>
    <w:rsid w:val="00A00225"/>
    <w:rsid w:val="00A006FC"/>
    <w:rsid w:val="00A00935"/>
    <w:rsid w:val="00A02099"/>
    <w:rsid w:val="00A02322"/>
    <w:rsid w:val="00A02993"/>
    <w:rsid w:val="00A02C67"/>
    <w:rsid w:val="00A0336E"/>
    <w:rsid w:val="00A03E1D"/>
    <w:rsid w:val="00A05942"/>
    <w:rsid w:val="00A05AC0"/>
    <w:rsid w:val="00A1116C"/>
    <w:rsid w:val="00A11248"/>
    <w:rsid w:val="00A112E7"/>
    <w:rsid w:val="00A115DA"/>
    <w:rsid w:val="00A11B4F"/>
    <w:rsid w:val="00A11F22"/>
    <w:rsid w:val="00A12355"/>
    <w:rsid w:val="00A12F65"/>
    <w:rsid w:val="00A13E16"/>
    <w:rsid w:val="00A14080"/>
    <w:rsid w:val="00A151BE"/>
    <w:rsid w:val="00A16282"/>
    <w:rsid w:val="00A16382"/>
    <w:rsid w:val="00A16973"/>
    <w:rsid w:val="00A16F79"/>
    <w:rsid w:val="00A17091"/>
    <w:rsid w:val="00A17CAC"/>
    <w:rsid w:val="00A2114C"/>
    <w:rsid w:val="00A214F5"/>
    <w:rsid w:val="00A25370"/>
    <w:rsid w:val="00A258E8"/>
    <w:rsid w:val="00A262C9"/>
    <w:rsid w:val="00A269EF"/>
    <w:rsid w:val="00A303CC"/>
    <w:rsid w:val="00A30DF5"/>
    <w:rsid w:val="00A311D2"/>
    <w:rsid w:val="00A31F8C"/>
    <w:rsid w:val="00A32D60"/>
    <w:rsid w:val="00A33C88"/>
    <w:rsid w:val="00A348EA"/>
    <w:rsid w:val="00A3495F"/>
    <w:rsid w:val="00A3627A"/>
    <w:rsid w:val="00A368E3"/>
    <w:rsid w:val="00A409D5"/>
    <w:rsid w:val="00A40D97"/>
    <w:rsid w:val="00A4207D"/>
    <w:rsid w:val="00A4301D"/>
    <w:rsid w:val="00A43562"/>
    <w:rsid w:val="00A43A2F"/>
    <w:rsid w:val="00A43F96"/>
    <w:rsid w:val="00A45F7B"/>
    <w:rsid w:val="00A460CA"/>
    <w:rsid w:val="00A47B20"/>
    <w:rsid w:val="00A50895"/>
    <w:rsid w:val="00A51406"/>
    <w:rsid w:val="00A51C60"/>
    <w:rsid w:val="00A52949"/>
    <w:rsid w:val="00A53DCB"/>
    <w:rsid w:val="00A543AA"/>
    <w:rsid w:val="00A5524C"/>
    <w:rsid w:val="00A55327"/>
    <w:rsid w:val="00A55E62"/>
    <w:rsid w:val="00A565A0"/>
    <w:rsid w:val="00A56D05"/>
    <w:rsid w:val="00A56D49"/>
    <w:rsid w:val="00A6045A"/>
    <w:rsid w:val="00A6082A"/>
    <w:rsid w:val="00A61144"/>
    <w:rsid w:val="00A61C42"/>
    <w:rsid w:val="00A62874"/>
    <w:rsid w:val="00A63587"/>
    <w:rsid w:val="00A639F1"/>
    <w:rsid w:val="00A63A5D"/>
    <w:rsid w:val="00A6405A"/>
    <w:rsid w:val="00A644D1"/>
    <w:rsid w:val="00A64EEC"/>
    <w:rsid w:val="00A65309"/>
    <w:rsid w:val="00A6560B"/>
    <w:rsid w:val="00A659D6"/>
    <w:rsid w:val="00A66C89"/>
    <w:rsid w:val="00A701A6"/>
    <w:rsid w:val="00A71574"/>
    <w:rsid w:val="00A71C0E"/>
    <w:rsid w:val="00A72A20"/>
    <w:rsid w:val="00A730E5"/>
    <w:rsid w:val="00A734A3"/>
    <w:rsid w:val="00A73AF0"/>
    <w:rsid w:val="00A73C6A"/>
    <w:rsid w:val="00A7450D"/>
    <w:rsid w:val="00A74ED8"/>
    <w:rsid w:val="00A75252"/>
    <w:rsid w:val="00A754A4"/>
    <w:rsid w:val="00A7573F"/>
    <w:rsid w:val="00A75C42"/>
    <w:rsid w:val="00A75DE3"/>
    <w:rsid w:val="00A75F8E"/>
    <w:rsid w:val="00A75FAD"/>
    <w:rsid w:val="00A76CF0"/>
    <w:rsid w:val="00A775CF"/>
    <w:rsid w:val="00A77E7F"/>
    <w:rsid w:val="00A77FF5"/>
    <w:rsid w:val="00A804CE"/>
    <w:rsid w:val="00A80DAD"/>
    <w:rsid w:val="00A80DE2"/>
    <w:rsid w:val="00A8161F"/>
    <w:rsid w:val="00A816C7"/>
    <w:rsid w:val="00A8292F"/>
    <w:rsid w:val="00A8628C"/>
    <w:rsid w:val="00A8788A"/>
    <w:rsid w:val="00A900D9"/>
    <w:rsid w:val="00A91877"/>
    <w:rsid w:val="00A922CC"/>
    <w:rsid w:val="00A927BC"/>
    <w:rsid w:val="00A9333A"/>
    <w:rsid w:val="00A934BD"/>
    <w:rsid w:val="00A95580"/>
    <w:rsid w:val="00A95D4B"/>
    <w:rsid w:val="00A95DF9"/>
    <w:rsid w:val="00A960CD"/>
    <w:rsid w:val="00A97954"/>
    <w:rsid w:val="00AA00F6"/>
    <w:rsid w:val="00AA01F0"/>
    <w:rsid w:val="00AA021F"/>
    <w:rsid w:val="00AA0751"/>
    <w:rsid w:val="00AA0892"/>
    <w:rsid w:val="00AA0A18"/>
    <w:rsid w:val="00AA0EAA"/>
    <w:rsid w:val="00AA0FB1"/>
    <w:rsid w:val="00AA12E1"/>
    <w:rsid w:val="00AA2226"/>
    <w:rsid w:val="00AA2248"/>
    <w:rsid w:val="00AA2A3C"/>
    <w:rsid w:val="00AA4A17"/>
    <w:rsid w:val="00AA598D"/>
    <w:rsid w:val="00AA5EC0"/>
    <w:rsid w:val="00AA6460"/>
    <w:rsid w:val="00AA7D91"/>
    <w:rsid w:val="00AB08B0"/>
    <w:rsid w:val="00AB0DD8"/>
    <w:rsid w:val="00AB1592"/>
    <w:rsid w:val="00AB15C0"/>
    <w:rsid w:val="00AB1E3E"/>
    <w:rsid w:val="00AB33B6"/>
    <w:rsid w:val="00AB39EA"/>
    <w:rsid w:val="00AB46C8"/>
    <w:rsid w:val="00AB4D75"/>
    <w:rsid w:val="00AB5019"/>
    <w:rsid w:val="00AB5CE8"/>
    <w:rsid w:val="00AB6D5E"/>
    <w:rsid w:val="00AB74FD"/>
    <w:rsid w:val="00AB7542"/>
    <w:rsid w:val="00AB77F6"/>
    <w:rsid w:val="00AC0162"/>
    <w:rsid w:val="00AC26DF"/>
    <w:rsid w:val="00AC2CA8"/>
    <w:rsid w:val="00AC2F57"/>
    <w:rsid w:val="00AC2FDF"/>
    <w:rsid w:val="00AC3EAA"/>
    <w:rsid w:val="00AC41FC"/>
    <w:rsid w:val="00AC4FFE"/>
    <w:rsid w:val="00AC52EB"/>
    <w:rsid w:val="00AC5384"/>
    <w:rsid w:val="00AC56CC"/>
    <w:rsid w:val="00AC678D"/>
    <w:rsid w:val="00AC71DC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3D43"/>
    <w:rsid w:val="00AD4D17"/>
    <w:rsid w:val="00AD529E"/>
    <w:rsid w:val="00AD5723"/>
    <w:rsid w:val="00AD6DAF"/>
    <w:rsid w:val="00AD750E"/>
    <w:rsid w:val="00AD795D"/>
    <w:rsid w:val="00AE3870"/>
    <w:rsid w:val="00AE3E9D"/>
    <w:rsid w:val="00AE3FFA"/>
    <w:rsid w:val="00AE4029"/>
    <w:rsid w:val="00AE4054"/>
    <w:rsid w:val="00AE411F"/>
    <w:rsid w:val="00AE4DE4"/>
    <w:rsid w:val="00AE5AC0"/>
    <w:rsid w:val="00AE5CFF"/>
    <w:rsid w:val="00AE5ECB"/>
    <w:rsid w:val="00AE62C1"/>
    <w:rsid w:val="00AE6B73"/>
    <w:rsid w:val="00AE7A0F"/>
    <w:rsid w:val="00AF01E4"/>
    <w:rsid w:val="00AF04D0"/>
    <w:rsid w:val="00AF05A5"/>
    <w:rsid w:val="00AF165F"/>
    <w:rsid w:val="00AF1CA7"/>
    <w:rsid w:val="00AF29DF"/>
    <w:rsid w:val="00AF2DC0"/>
    <w:rsid w:val="00AF3AD4"/>
    <w:rsid w:val="00AF4B96"/>
    <w:rsid w:val="00AF4BA4"/>
    <w:rsid w:val="00AF5B79"/>
    <w:rsid w:val="00AF5EE1"/>
    <w:rsid w:val="00AF6E06"/>
    <w:rsid w:val="00AF77EE"/>
    <w:rsid w:val="00B007ED"/>
    <w:rsid w:val="00B0082F"/>
    <w:rsid w:val="00B008E3"/>
    <w:rsid w:val="00B01CFF"/>
    <w:rsid w:val="00B01DCA"/>
    <w:rsid w:val="00B02451"/>
    <w:rsid w:val="00B024AC"/>
    <w:rsid w:val="00B02DE3"/>
    <w:rsid w:val="00B03482"/>
    <w:rsid w:val="00B035B2"/>
    <w:rsid w:val="00B03600"/>
    <w:rsid w:val="00B03D59"/>
    <w:rsid w:val="00B054BC"/>
    <w:rsid w:val="00B059D8"/>
    <w:rsid w:val="00B06995"/>
    <w:rsid w:val="00B06CB6"/>
    <w:rsid w:val="00B104E2"/>
    <w:rsid w:val="00B1084B"/>
    <w:rsid w:val="00B10EB7"/>
    <w:rsid w:val="00B111D2"/>
    <w:rsid w:val="00B112B6"/>
    <w:rsid w:val="00B12911"/>
    <w:rsid w:val="00B12E23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2B"/>
    <w:rsid w:val="00B21BC2"/>
    <w:rsid w:val="00B22B34"/>
    <w:rsid w:val="00B22B72"/>
    <w:rsid w:val="00B22D61"/>
    <w:rsid w:val="00B23BF1"/>
    <w:rsid w:val="00B240DE"/>
    <w:rsid w:val="00B24190"/>
    <w:rsid w:val="00B24AAD"/>
    <w:rsid w:val="00B24B9F"/>
    <w:rsid w:val="00B251FA"/>
    <w:rsid w:val="00B255ED"/>
    <w:rsid w:val="00B26122"/>
    <w:rsid w:val="00B261C5"/>
    <w:rsid w:val="00B263AF"/>
    <w:rsid w:val="00B30904"/>
    <w:rsid w:val="00B311F7"/>
    <w:rsid w:val="00B312E2"/>
    <w:rsid w:val="00B32468"/>
    <w:rsid w:val="00B326B1"/>
    <w:rsid w:val="00B326CE"/>
    <w:rsid w:val="00B331FA"/>
    <w:rsid w:val="00B354B9"/>
    <w:rsid w:val="00B35931"/>
    <w:rsid w:val="00B35BD7"/>
    <w:rsid w:val="00B35DA1"/>
    <w:rsid w:val="00B36969"/>
    <w:rsid w:val="00B37678"/>
    <w:rsid w:val="00B37D34"/>
    <w:rsid w:val="00B40979"/>
    <w:rsid w:val="00B412A7"/>
    <w:rsid w:val="00B415D1"/>
    <w:rsid w:val="00B43751"/>
    <w:rsid w:val="00B444DD"/>
    <w:rsid w:val="00B44F3F"/>
    <w:rsid w:val="00B46CBC"/>
    <w:rsid w:val="00B47E8F"/>
    <w:rsid w:val="00B5082F"/>
    <w:rsid w:val="00B508B8"/>
    <w:rsid w:val="00B516BE"/>
    <w:rsid w:val="00B51996"/>
    <w:rsid w:val="00B522F5"/>
    <w:rsid w:val="00B52DD8"/>
    <w:rsid w:val="00B540EC"/>
    <w:rsid w:val="00B5414F"/>
    <w:rsid w:val="00B54273"/>
    <w:rsid w:val="00B545B8"/>
    <w:rsid w:val="00B54670"/>
    <w:rsid w:val="00B56058"/>
    <w:rsid w:val="00B5799D"/>
    <w:rsid w:val="00B60D4B"/>
    <w:rsid w:val="00B613AD"/>
    <w:rsid w:val="00B613FC"/>
    <w:rsid w:val="00B61753"/>
    <w:rsid w:val="00B6298E"/>
    <w:rsid w:val="00B62A72"/>
    <w:rsid w:val="00B6399B"/>
    <w:rsid w:val="00B653EC"/>
    <w:rsid w:val="00B653FC"/>
    <w:rsid w:val="00B658FB"/>
    <w:rsid w:val="00B66BDF"/>
    <w:rsid w:val="00B66C29"/>
    <w:rsid w:val="00B66CC0"/>
    <w:rsid w:val="00B70B42"/>
    <w:rsid w:val="00B70DCE"/>
    <w:rsid w:val="00B71941"/>
    <w:rsid w:val="00B72F67"/>
    <w:rsid w:val="00B737F8"/>
    <w:rsid w:val="00B741DF"/>
    <w:rsid w:val="00B76AF7"/>
    <w:rsid w:val="00B76E38"/>
    <w:rsid w:val="00B76EEE"/>
    <w:rsid w:val="00B777D0"/>
    <w:rsid w:val="00B77EB1"/>
    <w:rsid w:val="00B80594"/>
    <w:rsid w:val="00B80D3C"/>
    <w:rsid w:val="00B811CE"/>
    <w:rsid w:val="00B814C8"/>
    <w:rsid w:val="00B836FB"/>
    <w:rsid w:val="00B83D1E"/>
    <w:rsid w:val="00B83E21"/>
    <w:rsid w:val="00B84A9C"/>
    <w:rsid w:val="00B84B91"/>
    <w:rsid w:val="00B84F7B"/>
    <w:rsid w:val="00B854D4"/>
    <w:rsid w:val="00B85FD7"/>
    <w:rsid w:val="00B87677"/>
    <w:rsid w:val="00B90F7D"/>
    <w:rsid w:val="00B9148A"/>
    <w:rsid w:val="00B91A08"/>
    <w:rsid w:val="00B91BB4"/>
    <w:rsid w:val="00B92E28"/>
    <w:rsid w:val="00B93290"/>
    <w:rsid w:val="00B956F6"/>
    <w:rsid w:val="00B959C0"/>
    <w:rsid w:val="00B961D3"/>
    <w:rsid w:val="00B965BF"/>
    <w:rsid w:val="00B97B54"/>
    <w:rsid w:val="00BA015E"/>
    <w:rsid w:val="00BA13F9"/>
    <w:rsid w:val="00BA145F"/>
    <w:rsid w:val="00BA1D14"/>
    <w:rsid w:val="00BA2400"/>
    <w:rsid w:val="00BA2A6E"/>
    <w:rsid w:val="00BA3EAF"/>
    <w:rsid w:val="00BA4345"/>
    <w:rsid w:val="00BA6313"/>
    <w:rsid w:val="00BA6749"/>
    <w:rsid w:val="00BA691E"/>
    <w:rsid w:val="00BA6D62"/>
    <w:rsid w:val="00BA7A2E"/>
    <w:rsid w:val="00BA7FF0"/>
    <w:rsid w:val="00BB2993"/>
    <w:rsid w:val="00BB356E"/>
    <w:rsid w:val="00BB3B05"/>
    <w:rsid w:val="00BB4999"/>
    <w:rsid w:val="00BB49E9"/>
    <w:rsid w:val="00BB5432"/>
    <w:rsid w:val="00BB5519"/>
    <w:rsid w:val="00BB59EE"/>
    <w:rsid w:val="00BB5D08"/>
    <w:rsid w:val="00BB6FCA"/>
    <w:rsid w:val="00BB71B2"/>
    <w:rsid w:val="00BB7383"/>
    <w:rsid w:val="00BB7429"/>
    <w:rsid w:val="00BB7B04"/>
    <w:rsid w:val="00BB7E66"/>
    <w:rsid w:val="00BB7EF9"/>
    <w:rsid w:val="00BC0744"/>
    <w:rsid w:val="00BC0CF9"/>
    <w:rsid w:val="00BC1A28"/>
    <w:rsid w:val="00BC1DBA"/>
    <w:rsid w:val="00BC2527"/>
    <w:rsid w:val="00BC257D"/>
    <w:rsid w:val="00BC31AB"/>
    <w:rsid w:val="00BC4672"/>
    <w:rsid w:val="00BC544C"/>
    <w:rsid w:val="00BC5564"/>
    <w:rsid w:val="00BC683A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39E2"/>
    <w:rsid w:val="00BD3DD5"/>
    <w:rsid w:val="00BD5C87"/>
    <w:rsid w:val="00BD5EF5"/>
    <w:rsid w:val="00BD616C"/>
    <w:rsid w:val="00BD709E"/>
    <w:rsid w:val="00BD7F3E"/>
    <w:rsid w:val="00BE03A0"/>
    <w:rsid w:val="00BE09D2"/>
    <w:rsid w:val="00BE0A0C"/>
    <w:rsid w:val="00BE0C4A"/>
    <w:rsid w:val="00BE1084"/>
    <w:rsid w:val="00BE11FE"/>
    <w:rsid w:val="00BE17A8"/>
    <w:rsid w:val="00BE1F1A"/>
    <w:rsid w:val="00BE3252"/>
    <w:rsid w:val="00BE446D"/>
    <w:rsid w:val="00BE45D1"/>
    <w:rsid w:val="00BE501C"/>
    <w:rsid w:val="00BE509B"/>
    <w:rsid w:val="00BE55C6"/>
    <w:rsid w:val="00BE5DC7"/>
    <w:rsid w:val="00BE671E"/>
    <w:rsid w:val="00BE6B44"/>
    <w:rsid w:val="00BE6C0B"/>
    <w:rsid w:val="00BE6F65"/>
    <w:rsid w:val="00BE70BD"/>
    <w:rsid w:val="00BE7531"/>
    <w:rsid w:val="00BE754C"/>
    <w:rsid w:val="00BF0C25"/>
    <w:rsid w:val="00BF129A"/>
    <w:rsid w:val="00BF2DE7"/>
    <w:rsid w:val="00BF2F21"/>
    <w:rsid w:val="00BF3088"/>
    <w:rsid w:val="00BF32CF"/>
    <w:rsid w:val="00BF34FA"/>
    <w:rsid w:val="00BF38A9"/>
    <w:rsid w:val="00BF4522"/>
    <w:rsid w:val="00BF5290"/>
    <w:rsid w:val="00BF73D4"/>
    <w:rsid w:val="00C0006D"/>
    <w:rsid w:val="00C00B37"/>
    <w:rsid w:val="00C00F6C"/>
    <w:rsid w:val="00C010EB"/>
    <w:rsid w:val="00C012C2"/>
    <w:rsid w:val="00C012C8"/>
    <w:rsid w:val="00C02930"/>
    <w:rsid w:val="00C03FE4"/>
    <w:rsid w:val="00C04801"/>
    <w:rsid w:val="00C0507E"/>
    <w:rsid w:val="00C05156"/>
    <w:rsid w:val="00C055C1"/>
    <w:rsid w:val="00C05805"/>
    <w:rsid w:val="00C06E3A"/>
    <w:rsid w:val="00C0709B"/>
    <w:rsid w:val="00C072FE"/>
    <w:rsid w:val="00C07733"/>
    <w:rsid w:val="00C07F1C"/>
    <w:rsid w:val="00C10AF7"/>
    <w:rsid w:val="00C11302"/>
    <w:rsid w:val="00C1148D"/>
    <w:rsid w:val="00C13572"/>
    <w:rsid w:val="00C13A1C"/>
    <w:rsid w:val="00C13FAA"/>
    <w:rsid w:val="00C15711"/>
    <w:rsid w:val="00C16867"/>
    <w:rsid w:val="00C16E11"/>
    <w:rsid w:val="00C16E96"/>
    <w:rsid w:val="00C17BCD"/>
    <w:rsid w:val="00C20552"/>
    <w:rsid w:val="00C20831"/>
    <w:rsid w:val="00C20C17"/>
    <w:rsid w:val="00C20C53"/>
    <w:rsid w:val="00C211E0"/>
    <w:rsid w:val="00C22ADB"/>
    <w:rsid w:val="00C23439"/>
    <w:rsid w:val="00C23AB9"/>
    <w:rsid w:val="00C24057"/>
    <w:rsid w:val="00C25A81"/>
    <w:rsid w:val="00C26908"/>
    <w:rsid w:val="00C27724"/>
    <w:rsid w:val="00C30163"/>
    <w:rsid w:val="00C301C0"/>
    <w:rsid w:val="00C30236"/>
    <w:rsid w:val="00C31007"/>
    <w:rsid w:val="00C32425"/>
    <w:rsid w:val="00C330B3"/>
    <w:rsid w:val="00C339C0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391"/>
    <w:rsid w:val="00C40556"/>
    <w:rsid w:val="00C40DFF"/>
    <w:rsid w:val="00C40F5A"/>
    <w:rsid w:val="00C4184B"/>
    <w:rsid w:val="00C41EDB"/>
    <w:rsid w:val="00C42736"/>
    <w:rsid w:val="00C42A27"/>
    <w:rsid w:val="00C43AC6"/>
    <w:rsid w:val="00C454CF"/>
    <w:rsid w:val="00C457B0"/>
    <w:rsid w:val="00C45A73"/>
    <w:rsid w:val="00C474EA"/>
    <w:rsid w:val="00C509BE"/>
    <w:rsid w:val="00C51AD4"/>
    <w:rsid w:val="00C542AE"/>
    <w:rsid w:val="00C5524C"/>
    <w:rsid w:val="00C55454"/>
    <w:rsid w:val="00C554E7"/>
    <w:rsid w:val="00C55AAE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CFA"/>
    <w:rsid w:val="00C64ECC"/>
    <w:rsid w:val="00C65270"/>
    <w:rsid w:val="00C6571B"/>
    <w:rsid w:val="00C65862"/>
    <w:rsid w:val="00C660B3"/>
    <w:rsid w:val="00C66A66"/>
    <w:rsid w:val="00C7026E"/>
    <w:rsid w:val="00C7084C"/>
    <w:rsid w:val="00C7088D"/>
    <w:rsid w:val="00C70E8C"/>
    <w:rsid w:val="00C72832"/>
    <w:rsid w:val="00C73167"/>
    <w:rsid w:val="00C733E7"/>
    <w:rsid w:val="00C7341F"/>
    <w:rsid w:val="00C73B0B"/>
    <w:rsid w:val="00C742B3"/>
    <w:rsid w:val="00C744AA"/>
    <w:rsid w:val="00C74B77"/>
    <w:rsid w:val="00C75788"/>
    <w:rsid w:val="00C7621A"/>
    <w:rsid w:val="00C76708"/>
    <w:rsid w:val="00C7705C"/>
    <w:rsid w:val="00C770AC"/>
    <w:rsid w:val="00C77B9D"/>
    <w:rsid w:val="00C80551"/>
    <w:rsid w:val="00C8318E"/>
    <w:rsid w:val="00C838A4"/>
    <w:rsid w:val="00C83904"/>
    <w:rsid w:val="00C85BED"/>
    <w:rsid w:val="00C85F96"/>
    <w:rsid w:val="00C87D63"/>
    <w:rsid w:val="00C87F6B"/>
    <w:rsid w:val="00C919C5"/>
    <w:rsid w:val="00C91A2C"/>
    <w:rsid w:val="00C921EF"/>
    <w:rsid w:val="00C931B5"/>
    <w:rsid w:val="00C9339B"/>
    <w:rsid w:val="00C9494B"/>
    <w:rsid w:val="00C94951"/>
    <w:rsid w:val="00C94D14"/>
    <w:rsid w:val="00C959E5"/>
    <w:rsid w:val="00C95C30"/>
    <w:rsid w:val="00C96794"/>
    <w:rsid w:val="00C97A39"/>
    <w:rsid w:val="00CA17D9"/>
    <w:rsid w:val="00CA248C"/>
    <w:rsid w:val="00CA2A3A"/>
    <w:rsid w:val="00CA2BB9"/>
    <w:rsid w:val="00CA2C5B"/>
    <w:rsid w:val="00CA393B"/>
    <w:rsid w:val="00CA3B6C"/>
    <w:rsid w:val="00CA4C16"/>
    <w:rsid w:val="00CA5882"/>
    <w:rsid w:val="00CA5EC7"/>
    <w:rsid w:val="00CA5FAC"/>
    <w:rsid w:val="00CA64ED"/>
    <w:rsid w:val="00CA69B8"/>
    <w:rsid w:val="00CA6AE5"/>
    <w:rsid w:val="00CA6F24"/>
    <w:rsid w:val="00CA7D1F"/>
    <w:rsid w:val="00CB0723"/>
    <w:rsid w:val="00CB0BA9"/>
    <w:rsid w:val="00CB163B"/>
    <w:rsid w:val="00CB188F"/>
    <w:rsid w:val="00CB2FCD"/>
    <w:rsid w:val="00CB3B63"/>
    <w:rsid w:val="00CB40CA"/>
    <w:rsid w:val="00CB51DA"/>
    <w:rsid w:val="00CB601B"/>
    <w:rsid w:val="00CB6727"/>
    <w:rsid w:val="00CC0DED"/>
    <w:rsid w:val="00CC0EB9"/>
    <w:rsid w:val="00CC1A41"/>
    <w:rsid w:val="00CC2633"/>
    <w:rsid w:val="00CC27F1"/>
    <w:rsid w:val="00CC2BE7"/>
    <w:rsid w:val="00CC5816"/>
    <w:rsid w:val="00CC5893"/>
    <w:rsid w:val="00CC59A0"/>
    <w:rsid w:val="00CD25F1"/>
    <w:rsid w:val="00CD2F07"/>
    <w:rsid w:val="00CD3938"/>
    <w:rsid w:val="00CD4212"/>
    <w:rsid w:val="00CD4A41"/>
    <w:rsid w:val="00CD51F3"/>
    <w:rsid w:val="00CD5220"/>
    <w:rsid w:val="00CD6362"/>
    <w:rsid w:val="00CD6B2C"/>
    <w:rsid w:val="00CD72BD"/>
    <w:rsid w:val="00CD7C6F"/>
    <w:rsid w:val="00CD7EFE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155"/>
    <w:rsid w:val="00CE4522"/>
    <w:rsid w:val="00CE4891"/>
    <w:rsid w:val="00CE5BAB"/>
    <w:rsid w:val="00CE6460"/>
    <w:rsid w:val="00CE7DC4"/>
    <w:rsid w:val="00CF05A1"/>
    <w:rsid w:val="00CF0F30"/>
    <w:rsid w:val="00CF158C"/>
    <w:rsid w:val="00CF16F1"/>
    <w:rsid w:val="00CF1790"/>
    <w:rsid w:val="00CF18AF"/>
    <w:rsid w:val="00CF3A72"/>
    <w:rsid w:val="00CF4DCE"/>
    <w:rsid w:val="00CF5238"/>
    <w:rsid w:val="00CF5F29"/>
    <w:rsid w:val="00CF600A"/>
    <w:rsid w:val="00CF6192"/>
    <w:rsid w:val="00CF6221"/>
    <w:rsid w:val="00CF67D4"/>
    <w:rsid w:val="00CF6E52"/>
    <w:rsid w:val="00CF7072"/>
    <w:rsid w:val="00CF74C6"/>
    <w:rsid w:val="00D011BA"/>
    <w:rsid w:val="00D02734"/>
    <w:rsid w:val="00D02C8E"/>
    <w:rsid w:val="00D0389A"/>
    <w:rsid w:val="00D03DB7"/>
    <w:rsid w:val="00D048F2"/>
    <w:rsid w:val="00D051A9"/>
    <w:rsid w:val="00D05EC4"/>
    <w:rsid w:val="00D0619A"/>
    <w:rsid w:val="00D07602"/>
    <w:rsid w:val="00D07607"/>
    <w:rsid w:val="00D1008E"/>
    <w:rsid w:val="00D118C0"/>
    <w:rsid w:val="00D11D62"/>
    <w:rsid w:val="00D12163"/>
    <w:rsid w:val="00D121F0"/>
    <w:rsid w:val="00D125C2"/>
    <w:rsid w:val="00D12BDB"/>
    <w:rsid w:val="00D12C74"/>
    <w:rsid w:val="00D13014"/>
    <w:rsid w:val="00D13524"/>
    <w:rsid w:val="00D14335"/>
    <w:rsid w:val="00D1497A"/>
    <w:rsid w:val="00D15B03"/>
    <w:rsid w:val="00D16BC6"/>
    <w:rsid w:val="00D16D86"/>
    <w:rsid w:val="00D173F2"/>
    <w:rsid w:val="00D2004E"/>
    <w:rsid w:val="00D20E06"/>
    <w:rsid w:val="00D20E8F"/>
    <w:rsid w:val="00D2163B"/>
    <w:rsid w:val="00D21E00"/>
    <w:rsid w:val="00D21F4E"/>
    <w:rsid w:val="00D22803"/>
    <w:rsid w:val="00D2288C"/>
    <w:rsid w:val="00D23656"/>
    <w:rsid w:val="00D239FE"/>
    <w:rsid w:val="00D242B5"/>
    <w:rsid w:val="00D24AC7"/>
    <w:rsid w:val="00D2595E"/>
    <w:rsid w:val="00D25D78"/>
    <w:rsid w:val="00D2602C"/>
    <w:rsid w:val="00D26B3B"/>
    <w:rsid w:val="00D26C32"/>
    <w:rsid w:val="00D26FB2"/>
    <w:rsid w:val="00D27C60"/>
    <w:rsid w:val="00D27D30"/>
    <w:rsid w:val="00D30075"/>
    <w:rsid w:val="00D311FC"/>
    <w:rsid w:val="00D3148C"/>
    <w:rsid w:val="00D3272F"/>
    <w:rsid w:val="00D32E2E"/>
    <w:rsid w:val="00D34B27"/>
    <w:rsid w:val="00D36B40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6FDA"/>
    <w:rsid w:val="00D4765E"/>
    <w:rsid w:val="00D51191"/>
    <w:rsid w:val="00D511C3"/>
    <w:rsid w:val="00D52026"/>
    <w:rsid w:val="00D52213"/>
    <w:rsid w:val="00D52A17"/>
    <w:rsid w:val="00D530F3"/>
    <w:rsid w:val="00D54C53"/>
    <w:rsid w:val="00D54E29"/>
    <w:rsid w:val="00D5536D"/>
    <w:rsid w:val="00D554D6"/>
    <w:rsid w:val="00D56277"/>
    <w:rsid w:val="00D56A72"/>
    <w:rsid w:val="00D57653"/>
    <w:rsid w:val="00D57AD8"/>
    <w:rsid w:val="00D57BA3"/>
    <w:rsid w:val="00D57EA5"/>
    <w:rsid w:val="00D610BB"/>
    <w:rsid w:val="00D61887"/>
    <w:rsid w:val="00D619B6"/>
    <w:rsid w:val="00D61A57"/>
    <w:rsid w:val="00D61E2A"/>
    <w:rsid w:val="00D61F59"/>
    <w:rsid w:val="00D62733"/>
    <w:rsid w:val="00D6296C"/>
    <w:rsid w:val="00D62DB9"/>
    <w:rsid w:val="00D63921"/>
    <w:rsid w:val="00D647AC"/>
    <w:rsid w:val="00D656C7"/>
    <w:rsid w:val="00D657F5"/>
    <w:rsid w:val="00D6641C"/>
    <w:rsid w:val="00D66805"/>
    <w:rsid w:val="00D66928"/>
    <w:rsid w:val="00D676A2"/>
    <w:rsid w:val="00D67762"/>
    <w:rsid w:val="00D7059D"/>
    <w:rsid w:val="00D7060F"/>
    <w:rsid w:val="00D71145"/>
    <w:rsid w:val="00D713B3"/>
    <w:rsid w:val="00D71667"/>
    <w:rsid w:val="00D7215D"/>
    <w:rsid w:val="00D730A3"/>
    <w:rsid w:val="00D739A0"/>
    <w:rsid w:val="00D7452A"/>
    <w:rsid w:val="00D7493C"/>
    <w:rsid w:val="00D75F13"/>
    <w:rsid w:val="00D76E46"/>
    <w:rsid w:val="00D76EF5"/>
    <w:rsid w:val="00D773AA"/>
    <w:rsid w:val="00D77A76"/>
    <w:rsid w:val="00D803F3"/>
    <w:rsid w:val="00D809EE"/>
    <w:rsid w:val="00D8191B"/>
    <w:rsid w:val="00D81956"/>
    <w:rsid w:val="00D8213D"/>
    <w:rsid w:val="00D82426"/>
    <w:rsid w:val="00D8294F"/>
    <w:rsid w:val="00D842E5"/>
    <w:rsid w:val="00D8439E"/>
    <w:rsid w:val="00D84EBB"/>
    <w:rsid w:val="00D85BD1"/>
    <w:rsid w:val="00D86986"/>
    <w:rsid w:val="00D86A77"/>
    <w:rsid w:val="00D9100C"/>
    <w:rsid w:val="00D920F4"/>
    <w:rsid w:val="00D92199"/>
    <w:rsid w:val="00D9275C"/>
    <w:rsid w:val="00D92A96"/>
    <w:rsid w:val="00D96079"/>
    <w:rsid w:val="00D96C3E"/>
    <w:rsid w:val="00D97190"/>
    <w:rsid w:val="00D9777F"/>
    <w:rsid w:val="00DA0D7B"/>
    <w:rsid w:val="00DA1EB2"/>
    <w:rsid w:val="00DA26DB"/>
    <w:rsid w:val="00DA2B1C"/>
    <w:rsid w:val="00DA2C13"/>
    <w:rsid w:val="00DA31FB"/>
    <w:rsid w:val="00DA3C6D"/>
    <w:rsid w:val="00DA44FF"/>
    <w:rsid w:val="00DA456D"/>
    <w:rsid w:val="00DA540A"/>
    <w:rsid w:val="00DA555E"/>
    <w:rsid w:val="00DA5B13"/>
    <w:rsid w:val="00DA5B6A"/>
    <w:rsid w:val="00DA5E33"/>
    <w:rsid w:val="00DA628E"/>
    <w:rsid w:val="00DA7E18"/>
    <w:rsid w:val="00DB05EB"/>
    <w:rsid w:val="00DB0F12"/>
    <w:rsid w:val="00DB1B54"/>
    <w:rsid w:val="00DB1CF7"/>
    <w:rsid w:val="00DB2B0E"/>
    <w:rsid w:val="00DB3C69"/>
    <w:rsid w:val="00DB3F4B"/>
    <w:rsid w:val="00DB4CE3"/>
    <w:rsid w:val="00DB7376"/>
    <w:rsid w:val="00DC0A59"/>
    <w:rsid w:val="00DC0C0E"/>
    <w:rsid w:val="00DC0D86"/>
    <w:rsid w:val="00DC19C0"/>
    <w:rsid w:val="00DC1AD2"/>
    <w:rsid w:val="00DC293F"/>
    <w:rsid w:val="00DC3B0B"/>
    <w:rsid w:val="00DC4190"/>
    <w:rsid w:val="00DC58F0"/>
    <w:rsid w:val="00DD10B6"/>
    <w:rsid w:val="00DD1658"/>
    <w:rsid w:val="00DD198E"/>
    <w:rsid w:val="00DD1AB3"/>
    <w:rsid w:val="00DD1EFA"/>
    <w:rsid w:val="00DD2E5B"/>
    <w:rsid w:val="00DD2FAE"/>
    <w:rsid w:val="00DD318B"/>
    <w:rsid w:val="00DD3498"/>
    <w:rsid w:val="00DD3696"/>
    <w:rsid w:val="00DD36D7"/>
    <w:rsid w:val="00DD5670"/>
    <w:rsid w:val="00DD60DA"/>
    <w:rsid w:val="00DD7419"/>
    <w:rsid w:val="00DD7ED3"/>
    <w:rsid w:val="00DE0112"/>
    <w:rsid w:val="00DE0DEC"/>
    <w:rsid w:val="00DE12C0"/>
    <w:rsid w:val="00DE143F"/>
    <w:rsid w:val="00DE14D2"/>
    <w:rsid w:val="00DE2579"/>
    <w:rsid w:val="00DE31DC"/>
    <w:rsid w:val="00DE4091"/>
    <w:rsid w:val="00DE4726"/>
    <w:rsid w:val="00DE4916"/>
    <w:rsid w:val="00DE4A96"/>
    <w:rsid w:val="00DE521A"/>
    <w:rsid w:val="00DE53C3"/>
    <w:rsid w:val="00DE5482"/>
    <w:rsid w:val="00DE5F3F"/>
    <w:rsid w:val="00DE6929"/>
    <w:rsid w:val="00DE6D7C"/>
    <w:rsid w:val="00DE7603"/>
    <w:rsid w:val="00DF01BB"/>
    <w:rsid w:val="00DF145D"/>
    <w:rsid w:val="00DF179D"/>
    <w:rsid w:val="00DF1FB4"/>
    <w:rsid w:val="00DF249D"/>
    <w:rsid w:val="00DF26A4"/>
    <w:rsid w:val="00DF2E75"/>
    <w:rsid w:val="00DF3CCB"/>
    <w:rsid w:val="00DF4CC3"/>
    <w:rsid w:val="00DF4CC4"/>
    <w:rsid w:val="00DF52EC"/>
    <w:rsid w:val="00DF7B1E"/>
    <w:rsid w:val="00DF7EBF"/>
    <w:rsid w:val="00E008E0"/>
    <w:rsid w:val="00E01928"/>
    <w:rsid w:val="00E01F59"/>
    <w:rsid w:val="00E023EF"/>
    <w:rsid w:val="00E03227"/>
    <w:rsid w:val="00E03BDA"/>
    <w:rsid w:val="00E03BEA"/>
    <w:rsid w:val="00E040C7"/>
    <w:rsid w:val="00E0495C"/>
    <w:rsid w:val="00E04A4E"/>
    <w:rsid w:val="00E053BD"/>
    <w:rsid w:val="00E06198"/>
    <w:rsid w:val="00E06E30"/>
    <w:rsid w:val="00E074A7"/>
    <w:rsid w:val="00E0771C"/>
    <w:rsid w:val="00E10751"/>
    <w:rsid w:val="00E1097A"/>
    <w:rsid w:val="00E109FA"/>
    <w:rsid w:val="00E10B3C"/>
    <w:rsid w:val="00E124E8"/>
    <w:rsid w:val="00E12E77"/>
    <w:rsid w:val="00E1322D"/>
    <w:rsid w:val="00E139B8"/>
    <w:rsid w:val="00E13BE6"/>
    <w:rsid w:val="00E1473C"/>
    <w:rsid w:val="00E14E2C"/>
    <w:rsid w:val="00E15262"/>
    <w:rsid w:val="00E157D2"/>
    <w:rsid w:val="00E16E70"/>
    <w:rsid w:val="00E1782A"/>
    <w:rsid w:val="00E200FB"/>
    <w:rsid w:val="00E23C60"/>
    <w:rsid w:val="00E24008"/>
    <w:rsid w:val="00E248CB"/>
    <w:rsid w:val="00E26637"/>
    <w:rsid w:val="00E26A12"/>
    <w:rsid w:val="00E26B5A"/>
    <w:rsid w:val="00E2719F"/>
    <w:rsid w:val="00E27D8D"/>
    <w:rsid w:val="00E315C1"/>
    <w:rsid w:val="00E32C81"/>
    <w:rsid w:val="00E32D62"/>
    <w:rsid w:val="00E3346C"/>
    <w:rsid w:val="00E33B57"/>
    <w:rsid w:val="00E3445F"/>
    <w:rsid w:val="00E351EA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807"/>
    <w:rsid w:val="00E42A32"/>
    <w:rsid w:val="00E42EFC"/>
    <w:rsid w:val="00E43E18"/>
    <w:rsid w:val="00E44CF1"/>
    <w:rsid w:val="00E44CF2"/>
    <w:rsid w:val="00E45C92"/>
    <w:rsid w:val="00E466D4"/>
    <w:rsid w:val="00E46E47"/>
    <w:rsid w:val="00E46F3E"/>
    <w:rsid w:val="00E5195D"/>
    <w:rsid w:val="00E52BB3"/>
    <w:rsid w:val="00E53300"/>
    <w:rsid w:val="00E53F7E"/>
    <w:rsid w:val="00E54264"/>
    <w:rsid w:val="00E54FCB"/>
    <w:rsid w:val="00E55AEC"/>
    <w:rsid w:val="00E55E93"/>
    <w:rsid w:val="00E566D6"/>
    <w:rsid w:val="00E57E54"/>
    <w:rsid w:val="00E60488"/>
    <w:rsid w:val="00E60799"/>
    <w:rsid w:val="00E6124C"/>
    <w:rsid w:val="00E61FF9"/>
    <w:rsid w:val="00E6205A"/>
    <w:rsid w:val="00E62D13"/>
    <w:rsid w:val="00E62D75"/>
    <w:rsid w:val="00E6343C"/>
    <w:rsid w:val="00E63ACF"/>
    <w:rsid w:val="00E63AEC"/>
    <w:rsid w:val="00E6402C"/>
    <w:rsid w:val="00E64082"/>
    <w:rsid w:val="00E64888"/>
    <w:rsid w:val="00E64F5B"/>
    <w:rsid w:val="00E65F45"/>
    <w:rsid w:val="00E66BDC"/>
    <w:rsid w:val="00E66C5B"/>
    <w:rsid w:val="00E67677"/>
    <w:rsid w:val="00E6785F"/>
    <w:rsid w:val="00E67A2B"/>
    <w:rsid w:val="00E67F41"/>
    <w:rsid w:val="00E7016D"/>
    <w:rsid w:val="00E70B3B"/>
    <w:rsid w:val="00E70E3F"/>
    <w:rsid w:val="00E72D62"/>
    <w:rsid w:val="00E741C4"/>
    <w:rsid w:val="00E74810"/>
    <w:rsid w:val="00E74F8D"/>
    <w:rsid w:val="00E7521A"/>
    <w:rsid w:val="00E75A1E"/>
    <w:rsid w:val="00E75C43"/>
    <w:rsid w:val="00E76304"/>
    <w:rsid w:val="00E763A9"/>
    <w:rsid w:val="00E767CC"/>
    <w:rsid w:val="00E76AA9"/>
    <w:rsid w:val="00E77524"/>
    <w:rsid w:val="00E77C78"/>
    <w:rsid w:val="00E80250"/>
    <w:rsid w:val="00E80CEB"/>
    <w:rsid w:val="00E81F72"/>
    <w:rsid w:val="00E827AF"/>
    <w:rsid w:val="00E842DF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56F"/>
    <w:rsid w:val="00E92B5A"/>
    <w:rsid w:val="00E93024"/>
    <w:rsid w:val="00E93377"/>
    <w:rsid w:val="00E937B9"/>
    <w:rsid w:val="00E93B58"/>
    <w:rsid w:val="00E93E3B"/>
    <w:rsid w:val="00E949EF"/>
    <w:rsid w:val="00E95D6D"/>
    <w:rsid w:val="00E95F56"/>
    <w:rsid w:val="00E960B5"/>
    <w:rsid w:val="00E9685F"/>
    <w:rsid w:val="00E975B2"/>
    <w:rsid w:val="00E976DB"/>
    <w:rsid w:val="00EA00FB"/>
    <w:rsid w:val="00EA10D0"/>
    <w:rsid w:val="00EA3D05"/>
    <w:rsid w:val="00EA48D8"/>
    <w:rsid w:val="00EA4DF6"/>
    <w:rsid w:val="00EA5033"/>
    <w:rsid w:val="00EA56F9"/>
    <w:rsid w:val="00EA6DCC"/>
    <w:rsid w:val="00EA749C"/>
    <w:rsid w:val="00EA75BF"/>
    <w:rsid w:val="00EA7B70"/>
    <w:rsid w:val="00EB1593"/>
    <w:rsid w:val="00EB1B96"/>
    <w:rsid w:val="00EB1DFD"/>
    <w:rsid w:val="00EB212A"/>
    <w:rsid w:val="00EB23AB"/>
    <w:rsid w:val="00EB2E0A"/>
    <w:rsid w:val="00EB2F1D"/>
    <w:rsid w:val="00EB3BCA"/>
    <w:rsid w:val="00EB3C38"/>
    <w:rsid w:val="00EB551D"/>
    <w:rsid w:val="00EB56A4"/>
    <w:rsid w:val="00EB6AD0"/>
    <w:rsid w:val="00EB6C69"/>
    <w:rsid w:val="00EB74C1"/>
    <w:rsid w:val="00EB79E1"/>
    <w:rsid w:val="00EC228D"/>
    <w:rsid w:val="00EC29BE"/>
    <w:rsid w:val="00EC2D63"/>
    <w:rsid w:val="00EC310E"/>
    <w:rsid w:val="00EC3621"/>
    <w:rsid w:val="00EC4EA7"/>
    <w:rsid w:val="00EC5108"/>
    <w:rsid w:val="00EC6417"/>
    <w:rsid w:val="00EC67D2"/>
    <w:rsid w:val="00EC6BE8"/>
    <w:rsid w:val="00ED0C0C"/>
    <w:rsid w:val="00ED1CC5"/>
    <w:rsid w:val="00ED3567"/>
    <w:rsid w:val="00ED389A"/>
    <w:rsid w:val="00ED3D2C"/>
    <w:rsid w:val="00ED3D69"/>
    <w:rsid w:val="00ED6B16"/>
    <w:rsid w:val="00ED6C7E"/>
    <w:rsid w:val="00EE03D2"/>
    <w:rsid w:val="00EE0990"/>
    <w:rsid w:val="00EE1030"/>
    <w:rsid w:val="00EE217D"/>
    <w:rsid w:val="00EE29FC"/>
    <w:rsid w:val="00EE31CF"/>
    <w:rsid w:val="00EE3326"/>
    <w:rsid w:val="00EE3F48"/>
    <w:rsid w:val="00EE41DA"/>
    <w:rsid w:val="00EE56EA"/>
    <w:rsid w:val="00EE5F52"/>
    <w:rsid w:val="00EE6523"/>
    <w:rsid w:val="00EE73DF"/>
    <w:rsid w:val="00EE7AA5"/>
    <w:rsid w:val="00EE7EB3"/>
    <w:rsid w:val="00EF0EB4"/>
    <w:rsid w:val="00EF29F7"/>
    <w:rsid w:val="00EF2ECA"/>
    <w:rsid w:val="00EF48DE"/>
    <w:rsid w:val="00EF5467"/>
    <w:rsid w:val="00EF5900"/>
    <w:rsid w:val="00EF5965"/>
    <w:rsid w:val="00F006FB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FCD"/>
    <w:rsid w:val="00F132AC"/>
    <w:rsid w:val="00F142DA"/>
    <w:rsid w:val="00F15BEB"/>
    <w:rsid w:val="00F16128"/>
    <w:rsid w:val="00F2026B"/>
    <w:rsid w:val="00F204BA"/>
    <w:rsid w:val="00F204C2"/>
    <w:rsid w:val="00F2062D"/>
    <w:rsid w:val="00F2161B"/>
    <w:rsid w:val="00F21C85"/>
    <w:rsid w:val="00F224E9"/>
    <w:rsid w:val="00F23265"/>
    <w:rsid w:val="00F24104"/>
    <w:rsid w:val="00F24A47"/>
    <w:rsid w:val="00F24EDB"/>
    <w:rsid w:val="00F25512"/>
    <w:rsid w:val="00F25B4E"/>
    <w:rsid w:val="00F264DC"/>
    <w:rsid w:val="00F277E0"/>
    <w:rsid w:val="00F27A5E"/>
    <w:rsid w:val="00F3027B"/>
    <w:rsid w:val="00F32A88"/>
    <w:rsid w:val="00F32BC2"/>
    <w:rsid w:val="00F32D2A"/>
    <w:rsid w:val="00F32D59"/>
    <w:rsid w:val="00F33488"/>
    <w:rsid w:val="00F33CDD"/>
    <w:rsid w:val="00F3473E"/>
    <w:rsid w:val="00F3506F"/>
    <w:rsid w:val="00F352AA"/>
    <w:rsid w:val="00F35C76"/>
    <w:rsid w:val="00F3664F"/>
    <w:rsid w:val="00F37BA4"/>
    <w:rsid w:val="00F408D3"/>
    <w:rsid w:val="00F416C7"/>
    <w:rsid w:val="00F41C9E"/>
    <w:rsid w:val="00F41EF2"/>
    <w:rsid w:val="00F426DA"/>
    <w:rsid w:val="00F4773A"/>
    <w:rsid w:val="00F4789A"/>
    <w:rsid w:val="00F47994"/>
    <w:rsid w:val="00F47D33"/>
    <w:rsid w:val="00F515FE"/>
    <w:rsid w:val="00F52B71"/>
    <w:rsid w:val="00F5324B"/>
    <w:rsid w:val="00F532B9"/>
    <w:rsid w:val="00F54E27"/>
    <w:rsid w:val="00F55BE6"/>
    <w:rsid w:val="00F55FE2"/>
    <w:rsid w:val="00F56FA6"/>
    <w:rsid w:val="00F57104"/>
    <w:rsid w:val="00F5711C"/>
    <w:rsid w:val="00F57D69"/>
    <w:rsid w:val="00F609E6"/>
    <w:rsid w:val="00F61115"/>
    <w:rsid w:val="00F613BE"/>
    <w:rsid w:val="00F62A82"/>
    <w:rsid w:val="00F62B24"/>
    <w:rsid w:val="00F62D7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67C96"/>
    <w:rsid w:val="00F706C5"/>
    <w:rsid w:val="00F716ED"/>
    <w:rsid w:val="00F72620"/>
    <w:rsid w:val="00F72BB6"/>
    <w:rsid w:val="00F734A7"/>
    <w:rsid w:val="00F7390C"/>
    <w:rsid w:val="00F744D9"/>
    <w:rsid w:val="00F74DD2"/>
    <w:rsid w:val="00F755D8"/>
    <w:rsid w:val="00F75BEF"/>
    <w:rsid w:val="00F7635C"/>
    <w:rsid w:val="00F765D0"/>
    <w:rsid w:val="00F80632"/>
    <w:rsid w:val="00F82065"/>
    <w:rsid w:val="00F8236A"/>
    <w:rsid w:val="00F826A5"/>
    <w:rsid w:val="00F83379"/>
    <w:rsid w:val="00F83AB0"/>
    <w:rsid w:val="00F85CB3"/>
    <w:rsid w:val="00F862BE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2F6"/>
    <w:rsid w:val="00F94430"/>
    <w:rsid w:val="00F94FA7"/>
    <w:rsid w:val="00F95226"/>
    <w:rsid w:val="00F95BF1"/>
    <w:rsid w:val="00F979E6"/>
    <w:rsid w:val="00FA0857"/>
    <w:rsid w:val="00FA1099"/>
    <w:rsid w:val="00FA1DC1"/>
    <w:rsid w:val="00FA2475"/>
    <w:rsid w:val="00FA351A"/>
    <w:rsid w:val="00FA3700"/>
    <w:rsid w:val="00FA3966"/>
    <w:rsid w:val="00FA59F4"/>
    <w:rsid w:val="00FA5C86"/>
    <w:rsid w:val="00FA69F7"/>
    <w:rsid w:val="00FA6FDA"/>
    <w:rsid w:val="00FA78D9"/>
    <w:rsid w:val="00FB00BA"/>
    <w:rsid w:val="00FB0274"/>
    <w:rsid w:val="00FB05D4"/>
    <w:rsid w:val="00FB0C0C"/>
    <w:rsid w:val="00FB182A"/>
    <w:rsid w:val="00FB3872"/>
    <w:rsid w:val="00FB3AA9"/>
    <w:rsid w:val="00FB4EF6"/>
    <w:rsid w:val="00FB6EA9"/>
    <w:rsid w:val="00FB7DD4"/>
    <w:rsid w:val="00FC0082"/>
    <w:rsid w:val="00FC01ED"/>
    <w:rsid w:val="00FC1666"/>
    <w:rsid w:val="00FC2501"/>
    <w:rsid w:val="00FC2B34"/>
    <w:rsid w:val="00FC3DF8"/>
    <w:rsid w:val="00FC43C7"/>
    <w:rsid w:val="00FC46A9"/>
    <w:rsid w:val="00FC47F6"/>
    <w:rsid w:val="00FC49FB"/>
    <w:rsid w:val="00FC5C89"/>
    <w:rsid w:val="00FC65C3"/>
    <w:rsid w:val="00FD076D"/>
    <w:rsid w:val="00FD079C"/>
    <w:rsid w:val="00FD1252"/>
    <w:rsid w:val="00FD2622"/>
    <w:rsid w:val="00FD2DC6"/>
    <w:rsid w:val="00FD2DE3"/>
    <w:rsid w:val="00FD3016"/>
    <w:rsid w:val="00FD5238"/>
    <w:rsid w:val="00FD57CC"/>
    <w:rsid w:val="00FD6041"/>
    <w:rsid w:val="00FD6513"/>
    <w:rsid w:val="00FD6676"/>
    <w:rsid w:val="00FD6A31"/>
    <w:rsid w:val="00FE157C"/>
    <w:rsid w:val="00FE1A75"/>
    <w:rsid w:val="00FE2628"/>
    <w:rsid w:val="00FE2698"/>
    <w:rsid w:val="00FE3703"/>
    <w:rsid w:val="00FE4BBB"/>
    <w:rsid w:val="00FE6678"/>
    <w:rsid w:val="00FF0D83"/>
    <w:rsid w:val="00FF1916"/>
    <w:rsid w:val="00FF1C8A"/>
    <w:rsid w:val="00FF1DFE"/>
    <w:rsid w:val="00FF2293"/>
    <w:rsid w:val="00FF3872"/>
    <w:rsid w:val="00FF3BD2"/>
    <w:rsid w:val="00FF4D85"/>
    <w:rsid w:val="00FF5256"/>
    <w:rsid w:val="00FF7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CC9BA3"/>
  <w15:docId w15:val="{4AAE72E2-85E3-FB41-9E21-F6D73F21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iPriority="39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qFormat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6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12"/>
      </w:numPr>
    </w:pPr>
  </w:style>
  <w:style w:type="numbering" w:customStyle="1" w:styleId="WWNum27">
    <w:name w:val="WWNum27"/>
    <w:basedOn w:val="Bezlisty"/>
    <w:rsid w:val="00354687"/>
    <w:pPr>
      <w:numPr>
        <w:numId w:val="8"/>
      </w:numPr>
    </w:pPr>
  </w:style>
  <w:style w:type="numbering" w:customStyle="1" w:styleId="WWNum74">
    <w:name w:val="WWNum74"/>
    <w:basedOn w:val="Bezlisty"/>
    <w:rsid w:val="00354687"/>
    <w:pPr>
      <w:numPr>
        <w:numId w:val="9"/>
      </w:numPr>
    </w:pPr>
  </w:style>
  <w:style w:type="numbering" w:customStyle="1" w:styleId="Outline">
    <w:name w:val="Outline"/>
    <w:basedOn w:val="Bezlisty"/>
    <w:rsid w:val="00E65F45"/>
    <w:pPr>
      <w:numPr>
        <w:numId w:val="10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character" w:customStyle="1" w:styleId="WW8Num1z1">
    <w:name w:val="WW8Num1z1"/>
    <w:rsid w:val="00F35C76"/>
    <w:rPr>
      <w:b w:val="0"/>
    </w:rPr>
  </w:style>
  <w:style w:type="table" w:customStyle="1" w:styleId="TableNormal">
    <w:name w:val="Table Normal"/>
    <w:uiPriority w:val="2"/>
    <w:semiHidden/>
    <w:unhideWhenUsed/>
    <w:qFormat/>
    <w:rsid w:val="00A2537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2A1399"/>
    <w:pPr>
      <w:spacing w:line="259" w:lineRule="auto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2A1399"/>
    <w:rPr>
      <w:color w:val="000000"/>
      <w:sz w:val="16"/>
      <w:szCs w:val="22"/>
    </w:rPr>
  </w:style>
  <w:style w:type="character" w:customStyle="1" w:styleId="footnotemark">
    <w:name w:val="footnote mark"/>
    <w:hidden/>
    <w:rsid w:val="002A1399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customStyle="1" w:styleId="Tekstpodstawowywcity22">
    <w:name w:val="Tekst podstawowy wcięty 22"/>
    <w:basedOn w:val="Normalny"/>
    <w:rsid w:val="006C3B36"/>
    <w:pPr>
      <w:suppressAutoHyphens/>
      <w:spacing w:after="120" w:line="480" w:lineRule="auto"/>
      <w:ind w:left="283"/>
    </w:pPr>
    <w:rPr>
      <w:rFonts w:ascii="Calibri" w:eastAsia="Calibri" w:hAnsi="Calibri"/>
      <w:kern w:val="1"/>
      <w:sz w:val="24"/>
      <w:szCs w:val="24"/>
      <w:lang w:eastAsia="hi-IN" w:bidi="hi-IN"/>
    </w:rPr>
  </w:style>
  <w:style w:type="numbering" w:customStyle="1" w:styleId="WW8Num42">
    <w:name w:val="WW8Num42"/>
    <w:basedOn w:val="Bezlisty"/>
    <w:rsid w:val="00B111D2"/>
    <w:pPr>
      <w:numPr>
        <w:numId w:val="18"/>
      </w:numPr>
    </w:pPr>
  </w:style>
  <w:style w:type="character" w:customStyle="1" w:styleId="fontstyle01">
    <w:name w:val="fontstyle01"/>
    <w:basedOn w:val="Domylnaczcionkaakapitu"/>
    <w:rsid w:val="00040E9D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040E9D"/>
    <w:rPr>
      <w:rFonts w:ascii="Verdana-Bold" w:hAnsi="Verdan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040E9D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11z0">
    <w:name w:val="WW8Num11z0"/>
    <w:rsid w:val="00463CDA"/>
    <w:rPr>
      <w:rFonts w:ascii="Symbol" w:hAnsi="Symbol" w:cs="Symbol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B70DCE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unhideWhenUsed/>
    <w:locked/>
    <w:rsid w:val="00B70DCE"/>
    <w:pPr>
      <w:spacing w:after="100"/>
    </w:pPr>
  </w:style>
  <w:style w:type="paragraph" w:styleId="Spistreci5">
    <w:name w:val="toc 5"/>
    <w:basedOn w:val="Normalny"/>
    <w:next w:val="Normalny"/>
    <w:autoRedefine/>
    <w:uiPriority w:val="39"/>
    <w:unhideWhenUsed/>
    <w:locked/>
    <w:rsid w:val="00B6399B"/>
    <w:pPr>
      <w:tabs>
        <w:tab w:val="left" w:pos="1418"/>
        <w:tab w:val="right" w:leader="dot" w:pos="9486"/>
      </w:tabs>
      <w:spacing w:after="100"/>
      <w:ind w:left="1418" w:hanging="618"/>
    </w:pPr>
  </w:style>
  <w:style w:type="character" w:customStyle="1" w:styleId="markedcontent">
    <w:name w:val="markedcontent"/>
    <w:basedOn w:val="Domylnaczcionkaakapitu"/>
    <w:rsid w:val="00FE66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6A72"/>
    <w:rPr>
      <w:color w:val="605E5C"/>
      <w:shd w:val="clear" w:color="auto" w:fill="E1DFDD"/>
    </w:rPr>
  </w:style>
  <w:style w:type="paragraph" w:customStyle="1" w:styleId="Styl">
    <w:name w:val="Styl"/>
    <w:rsid w:val="008C1B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6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9AD11-A357-4E6D-982A-13831229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2435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17012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Krzysztof Zachura</cp:lastModifiedBy>
  <cp:revision>4</cp:revision>
  <cp:lastPrinted>2025-12-10T19:41:00Z</cp:lastPrinted>
  <dcterms:created xsi:type="dcterms:W3CDTF">2025-12-10T19:41:00Z</dcterms:created>
  <dcterms:modified xsi:type="dcterms:W3CDTF">2025-12-10T19:42:00Z</dcterms:modified>
</cp:coreProperties>
</file>